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7651ED" w14:textId="77777777" w:rsidR="005B5FD4" w:rsidRDefault="005B5FD4" w:rsidP="005B5FD4">
      <w:pPr>
        <w:pStyle w:val="En-tte"/>
        <w:rPr>
          <w:rFonts w:ascii="Marianne" w:hAnsi="Marianne" w:cs="Marianne"/>
          <w:sz w:val="28"/>
          <w:szCs w:val="28"/>
        </w:rPr>
      </w:pPr>
      <w:r>
        <w:rPr>
          <w:noProof/>
          <w:lang w:eastAsia="fr-FR"/>
        </w:rPr>
        <w:drawing>
          <wp:anchor distT="0" distB="0" distL="114935" distR="114935" simplePos="0" relativeHeight="251658240" behindDoc="1" locked="0" layoutInCell="1" allowOverlap="1" wp14:anchorId="7F15B5D1" wp14:editId="7EED15F9">
            <wp:simplePos x="0" y="0"/>
            <wp:positionH relativeFrom="column">
              <wp:posOffset>-296545</wp:posOffset>
            </wp:positionH>
            <wp:positionV relativeFrom="paragraph">
              <wp:posOffset>217805</wp:posOffset>
            </wp:positionV>
            <wp:extent cx="1531620" cy="11506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17" t="-23" r="-17" b="-23"/>
                    <a:stretch>
                      <a:fillRect/>
                    </a:stretch>
                  </pic:blipFill>
                  <pic:spPr bwMode="auto">
                    <a:xfrm>
                      <a:off x="0" y="0"/>
                      <a:ext cx="1531620" cy="1150620"/>
                    </a:xfrm>
                    <a:prstGeom prst="rect">
                      <a:avLst/>
                    </a:prstGeom>
                    <a:solidFill>
                      <a:srgbClr val="FFFFFF"/>
                    </a:solidFill>
                    <a:ln>
                      <a:noFill/>
                    </a:ln>
                  </pic:spPr>
                </pic:pic>
              </a:graphicData>
            </a:graphic>
          </wp:anchor>
        </w:drawing>
      </w:r>
      <w:bookmarkStart w:id="0" w:name="_Ref304448542"/>
      <w:bookmarkEnd w:id="0"/>
    </w:p>
    <w:p w14:paraId="4A319BBB" w14:textId="77777777" w:rsidR="005B5FD4" w:rsidRDefault="005B5FD4" w:rsidP="005B5FD4">
      <w:pPr>
        <w:pStyle w:val="ServiceInfoHeader"/>
        <w:rPr>
          <w:rFonts w:ascii="Marianne" w:hAnsi="Marianne" w:cs="Marianne"/>
          <w:sz w:val="28"/>
          <w:szCs w:val="28"/>
        </w:rPr>
      </w:pPr>
    </w:p>
    <w:p w14:paraId="6C303C55" w14:textId="77777777" w:rsidR="005B5FD4" w:rsidRDefault="005B5FD4" w:rsidP="005B5FD4">
      <w:pPr>
        <w:pStyle w:val="ServiceInfoHeader"/>
        <w:rPr>
          <w:rFonts w:ascii="Marianne" w:hAnsi="Marianne" w:cs="Marianne"/>
          <w:sz w:val="28"/>
          <w:szCs w:val="28"/>
        </w:rPr>
      </w:pPr>
    </w:p>
    <w:p w14:paraId="11877C32" w14:textId="77777777" w:rsidR="005B5FD4" w:rsidRDefault="005B5FD4" w:rsidP="005B5FD4">
      <w:pPr>
        <w:pStyle w:val="ServiceInfoHeader"/>
        <w:rPr>
          <w:rFonts w:ascii="Marianne" w:hAnsi="Marianne" w:cs="Marianne"/>
          <w:sz w:val="28"/>
          <w:szCs w:val="28"/>
        </w:rPr>
      </w:pPr>
    </w:p>
    <w:p w14:paraId="15B4529F" w14:textId="77777777" w:rsidR="005B5FD4" w:rsidRDefault="005B5FD4" w:rsidP="005B5FD4">
      <w:pPr>
        <w:pStyle w:val="ServiceInfoHeader"/>
      </w:pPr>
      <w:r>
        <w:rPr>
          <w:rFonts w:ascii="Marianne" w:hAnsi="Marianne" w:cs="Marianne"/>
          <w:sz w:val="28"/>
          <w:szCs w:val="28"/>
        </w:rPr>
        <w:t>Secrétariat général</w:t>
      </w:r>
    </w:p>
    <w:p w14:paraId="41D26A0A" w14:textId="77777777" w:rsidR="005B5FD4" w:rsidRDefault="005B5FD4" w:rsidP="005B5FD4">
      <w:pPr>
        <w:pStyle w:val="Corpsdetexte"/>
        <w:rPr>
          <w:rFonts w:ascii="Marianne" w:hAnsi="Marianne" w:cs="Marianne"/>
          <w:sz w:val="28"/>
          <w:szCs w:val="28"/>
        </w:rPr>
      </w:pPr>
    </w:p>
    <w:p w14:paraId="403AD807" w14:textId="77777777" w:rsidR="005B5FD4" w:rsidRDefault="005B5FD4" w:rsidP="005B5FD4">
      <w:pPr>
        <w:pStyle w:val="ServiceInfoHeader"/>
        <w:rPr>
          <w:rFonts w:ascii="Marianne" w:hAnsi="Marianne" w:cs="Marianne"/>
          <w:sz w:val="28"/>
          <w:szCs w:val="28"/>
        </w:rPr>
      </w:pPr>
    </w:p>
    <w:p w14:paraId="2C7E4894" w14:textId="77777777" w:rsidR="005B5FD4" w:rsidRDefault="005B5FD4" w:rsidP="005B5FD4">
      <w:pPr>
        <w:rPr>
          <w:rFonts w:ascii="Arial" w:hAnsi="Arial"/>
          <w:sz w:val="28"/>
          <w:szCs w:val="28"/>
        </w:rPr>
      </w:pPr>
    </w:p>
    <w:p w14:paraId="03B32CE9" w14:textId="77777777" w:rsidR="005B5FD4" w:rsidRDefault="005B5FD4" w:rsidP="005B5FD4">
      <w:pPr>
        <w:pStyle w:val="2Centr"/>
      </w:pPr>
      <w:r>
        <w:rPr>
          <w:b/>
          <w:caps/>
        </w:rPr>
        <w:t>DIRECTION DE L’ÉVALUATION, DE LA PERFORMANCE, DE L’ACHAT, DES FINANCES ET DE L’IMMOBILIER</w:t>
      </w:r>
    </w:p>
    <w:p w14:paraId="0BCEA3A4" w14:textId="77777777" w:rsidR="005B5FD4" w:rsidRDefault="005B5FD4" w:rsidP="005B5FD4">
      <w:pPr>
        <w:pStyle w:val="2Centr"/>
        <w:rPr>
          <w:b/>
          <w:caps/>
        </w:rPr>
      </w:pPr>
    </w:p>
    <w:p w14:paraId="11687883" w14:textId="77777777" w:rsidR="005B5FD4" w:rsidRDefault="005B5FD4" w:rsidP="005B5FD4">
      <w:pPr>
        <w:pStyle w:val="2Centr"/>
      </w:pPr>
      <w:r>
        <w:rPr>
          <w:b/>
          <w:caps/>
        </w:rPr>
        <w:t xml:space="preserve">SOUS-DIRECTION DE L’ACHAT ET DU SUIVI DE L’EXÉCUTION DES MARCHES </w:t>
      </w:r>
    </w:p>
    <w:p w14:paraId="6FE3FA53" w14:textId="77777777" w:rsidR="005B5FD4" w:rsidRDefault="005B5FD4" w:rsidP="005B5FD4">
      <w:pPr>
        <w:pStyle w:val="2Centr"/>
        <w:rPr>
          <w:b/>
          <w:caps/>
        </w:rPr>
      </w:pPr>
    </w:p>
    <w:p w14:paraId="18073FF6" w14:textId="77777777" w:rsidR="005B5FD4" w:rsidRDefault="005B5FD4" w:rsidP="005B5FD4">
      <w:pPr>
        <w:pStyle w:val="2Centr"/>
      </w:pPr>
      <w:r>
        <w:rPr>
          <w:b/>
          <w:caps/>
        </w:rPr>
        <w:t>BUREAU DES ACHATS NUMÉRIQUES</w:t>
      </w:r>
    </w:p>
    <w:p w14:paraId="692D72F1" w14:textId="77777777" w:rsidR="005B5FD4" w:rsidRDefault="005B5FD4" w:rsidP="005B5FD4">
      <w:pPr>
        <w:pStyle w:val="pagedegarde"/>
        <w:rPr>
          <w:rFonts w:ascii="Arial" w:hAnsi="Arial" w:cs="Arial"/>
          <w:b/>
          <w:caps/>
        </w:rPr>
      </w:pPr>
    </w:p>
    <w:p w14:paraId="0F9F78B2" w14:textId="77777777" w:rsidR="005B5FD4" w:rsidRDefault="005B5FD4" w:rsidP="005B5FD4">
      <w:pPr>
        <w:pStyle w:val="pagedegarde"/>
        <w:rPr>
          <w:rFonts w:ascii="Arial" w:hAnsi="Arial" w:cs="Arial"/>
          <w:b/>
          <w:caps/>
        </w:rPr>
      </w:pPr>
    </w:p>
    <w:p w14:paraId="73E602C7" w14:textId="77777777" w:rsidR="005B5FD4" w:rsidRDefault="005B5FD4" w:rsidP="005B5FD4">
      <w:pPr>
        <w:pStyle w:val="pagedegarde"/>
        <w:rPr>
          <w:rFonts w:ascii="Arial" w:hAnsi="Arial" w:cs="Arial"/>
          <w:b/>
          <w:caps/>
        </w:rPr>
      </w:pPr>
    </w:p>
    <w:p w14:paraId="5A057C62" w14:textId="77777777" w:rsidR="005B5FD4" w:rsidRDefault="005B5FD4" w:rsidP="005B5FD4">
      <w:pPr>
        <w:pStyle w:val="pagedegarde"/>
      </w:pPr>
      <w:r>
        <w:rPr>
          <w:rFonts w:ascii="Arial Gras" w:hAnsi="Arial Gras" w:cs="Arial Gras"/>
          <w:b/>
          <w:caps/>
          <w:sz w:val="32"/>
          <w:szCs w:val="32"/>
        </w:rPr>
        <w:t>ANNEXE VI au règlement de la consultation</w:t>
      </w:r>
    </w:p>
    <w:p w14:paraId="1F81B19E" w14:textId="77777777" w:rsidR="005B5FD4" w:rsidRDefault="005B5FD4" w:rsidP="005B5FD4">
      <w:pPr>
        <w:pStyle w:val="pagedegarde"/>
      </w:pPr>
      <w:r>
        <w:rPr>
          <w:rFonts w:ascii="Arial Gras" w:hAnsi="Arial Gras" w:cs="Arial Gras"/>
          <w:b/>
          <w:caps/>
          <w:sz w:val="32"/>
          <w:szCs w:val="32"/>
        </w:rPr>
        <w:t xml:space="preserve">Cadre de réponse technique (CRT) </w:t>
      </w:r>
    </w:p>
    <w:p w14:paraId="4D87B118" w14:textId="77777777" w:rsidR="005B5FD4" w:rsidRDefault="005B5FD4" w:rsidP="005B5FD4">
      <w:pPr>
        <w:rPr>
          <w:rFonts w:ascii="Arial Gras" w:hAnsi="Arial Gras" w:cs="Arial Gras"/>
          <w:b/>
          <w:caps/>
          <w:sz w:val="32"/>
          <w:szCs w:val="32"/>
        </w:rPr>
      </w:pPr>
    </w:p>
    <w:p w14:paraId="69A1D67C" w14:textId="77777777" w:rsidR="005B5FD4" w:rsidRDefault="005B5FD4" w:rsidP="005B5FD4">
      <w:pPr>
        <w:jc w:val="center"/>
        <w:rPr>
          <w:rFonts w:ascii="Arial Gras" w:hAnsi="Arial Gras" w:cs="Arial Gras"/>
          <w:b/>
          <w:caps/>
          <w:sz w:val="32"/>
          <w:szCs w:val="32"/>
        </w:rPr>
      </w:pPr>
    </w:p>
    <w:p w14:paraId="371C19B2" w14:textId="6CCD1FDB"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5B5FD4">
        <w:rPr>
          <w:rStyle w:val="fontstyle01"/>
          <w:color w:val="000000"/>
        </w:rPr>
        <w:t>Fourniture d’équipements informatiques et électroniques forensiques et de lutte contre la cybercriminalité au profit du Ministère de l’Intérieur, de la Direction Nationale du Renseignement et des Enquêtes Douanières, la Direction Générale des Finances Publiques, du Ministère de l’Europe et des Affaires Étrangères, du Ministère la Justice</w:t>
      </w:r>
    </w:p>
    <w:p w14:paraId="144C0195" w14:textId="77777777"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p>
    <w:p w14:paraId="4C128F71" w14:textId="5C9DF05C"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9B67A1">
        <w:rPr>
          <w:rStyle w:val="fontstyle01"/>
          <w:color w:val="000000"/>
        </w:rPr>
        <w:t>Lot 1</w:t>
      </w:r>
      <w:r w:rsidR="001D216E">
        <w:rPr>
          <w:rStyle w:val="fontstyle01"/>
          <w:color w:val="000000"/>
        </w:rPr>
        <w:t>7</w:t>
      </w:r>
      <w:r>
        <w:rPr>
          <w:rStyle w:val="fontstyle01"/>
          <w:color w:val="000000"/>
        </w:rPr>
        <w:t xml:space="preserve"> – </w:t>
      </w:r>
      <w:r w:rsidR="00220CB8">
        <w:rPr>
          <w:rStyle w:val="fontstyle01"/>
          <w:color w:val="000000"/>
        </w:rPr>
        <w:t>« </w:t>
      </w:r>
      <w:r w:rsidR="00E72F4C">
        <w:rPr>
          <w:rStyle w:val="fontstyle01"/>
          <w:color w:val="000000"/>
        </w:rPr>
        <w:t xml:space="preserve">Postes informatiques </w:t>
      </w:r>
      <w:r w:rsidR="009B67A1">
        <w:rPr>
          <w:rStyle w:val="fontstyle01"/>
          <w:color w:val="000000"/>
        </w:rPr>
        <w:t xml:space="preserve">configuration </w:t>
      </w:r>
      <w:r w:rsidR="00001629">
        <w:rPr>
          <w:rStyle w:val="fontstyle01"/>
          <w:color w:val="000000"/>
        </w:rPr>
        <w:t>nomade</w:t>
      </w:r>
      <w:r w:rsidR="00E72F4C">
        <w:rPr>
          <w:rStyle w:val="fontstyle01"/>
          <w:color w:val="000000"/>
        </w:rPr>
        <w:t xml:space="preserve"> </w:t>
      </w:r>
      <w:r w:rsidR="0071701D" w:rsidRPr="00220CB8">
        <w:rPr>
          <w:rStyle w:val="fontstyle01"/>
          <w:color w:val="000000"/>
        </w:rPr>
        <w:t>»</w:t>
      </w:r>
    </w:p>
    <w:p w14:paraId="2B3EBEC0" w14:textId="0DA71C67" w:rsidR="005B5FD4" w:rsidRDefault="005B5FD4" w:rsidP="005B5FD4">
      <w:pPr>
        <w:pStyle w:val="Corpsdetexte"/>
      </w:pPr>
    </w:p>
    <w:p w14:paraId="5EF95C9B" w14:textId="77777777" w:rsidR="005B5FD4" w:rsidRDefault="005B5FD4" w:rsidP="005B5FD4">
      <w:pPr>
        <w:pStyle w:val="Corpsdetexte"/>
      </w:pPr>
    </w:p>
    <w:p w14:paraId="080126BD" w14:textId="2B46BEBB" w:rsidR="005B5FD4" w:rsidRDefault="005B5FD4" w:rsidP="005B5FD4">
      <w:pPr>
        <w:pStyle w:val="Corpsdetexte"/>
      </w:pPr>
    </w:p>
    <w:p w14:paraId="540FDB78" w14:textId="02EB368D" w:rsidR="005B5FD4" w:rsidRDefault="005B5FD4" w:rsidP="005B5FD4">
      <w:pPr>
        <w:pStyle w:val="Corpsdetexte"/>
      </w:pPr>
    </w:p>
    <w:p w14:paraId="14986404" w14:textId="69641EF1" w:rsidR="005B5FD4" w:rsidRDefault="005B5FD4" w:rsidP="005B5FD4">
      <w:pPr>
        <w:pStyle w:val="Corpsdetexte"/>
      </w:pPr>
    </w:p>
    <w:p w14:paraId="4103E688" w14:textId="79491A5A" w:rsidR="005B5FD4" w:rsidRDefault="005B5FD4" w:rsidP="005B5FD4">
      <w:pPr>
        <w:pStyle w:val="Corpsdetexte"/>
      </w:pPr>
    </w:p>
    <w:p w14:paraId="0484E41D" w14:textId="6E2CBB66" w:rsidR="005B5FD4" w:rsidRDefault="005B5FD4" w:rsidP="005B5FD4">
      <w:pPr>
        <w:pStyle w:val="Corpsdetexte"/>
      </w:pPr>
    </w:p>
    <w:p w14:paraId="142E0609" w14:textId="77777777" w:rsidR="00704963" w:rsidRDefault="00704963" w:rsidP="005B5FD4">
      <w:pPr>
        <w:pStyle w:val="Corpsdetexte"/>
      </w:pPr>
    </w:p>
    <w:p w14:paraId="511B28E1" w14:textId="77777777" w:rsidR="00704963" w:rsidRDefault="00704963" w:rsidP="005B5FD4">
      <w:pPr>
        <w:pStyle w:val="Corpsdetexte"/>
      </w:pPr>
    </w:p>
    <w:p w14:paraId="76688034" w14:textId="77777777" w:rsidR="00704963" w:rsidRDefault="00704963" w:rsidP="005B5FD4">
      <w:pPr>
        <w:pStyle w:val="Corpsdetexte"/>
      </w:pPr>
    </w:p>
    <w:p w14:paraId="032B4B5A" w14:textId="77777777" w:rsidR="001615B6" w:rsidRDefault="001615B6" w:rsidP="005B5FD4">
      <w:pPr>
        <w:pStyle w:val="Corpsdetexte"/>
      </w:pPr>
    </w:p>
    <w:p w14:paraId="12C19A0F" w14:textId="77777777" w:rsidR="007761DE" w:rsidRDefault="007761DE" w:rsidP="007761DE">
      <w:pPr>
        <w:pStyle w:val="Titre2"/>
      </w:pPr>
      <w:r>
        <w:lastRenderedPageBreak/>
        <w:t>Partie 1 - Performance de la configuration proposée</w:t>
      </w:r>
    </w:p>
    <w:p w14:paraId="283FE2E7" w14:textId="77777777" w:rsidR="007761DE" w:rsidRPr="00F40CC6" w:rsidRDefault="007761DE" w:rsidP="007761DE">
      <w:r>
        <w:t xml:space="preserve">Section n°1 : </w:t>
      </w:r>
      <w:r w:rsidRPr="00F40CC6">
        <w:t>Qualité de la configuration proposée</w:t>
      </w:r>
    </w:p>
    <w:p w14:paraId="35F08D43" w14:textId="5B95C70B" w:rsidR="007761DE" w:rsidRDefault="007761DE" w:rsidP="007761DE">
      <w:pPr>
        <w:pStyle w:val="Corpsdetexte"/>
        <w:rPr>
          <w:rFonts w:ascii="Arial" w:hAnsi="Arial"/>
          <w:b w:val="0"/>
          <w:iCs w:val="0"/>
          <w:color w:val="2E74B5" w:themeColor="accent1" w:themeShade="BF"/>
          <w:kern w:val="2"/>
          <w:sz w:val="22"/>
          <w:szCs w:val="22"/>
        </w:rPr>
      </w:pPr>
      <w:r w:rsidRPr="00BC5B21">
        <w:rPr>
          <w:rFonts w:ascii="Arial" w:hAnsi="Arial"/>
          <w:b w:val="0"/>
          <w:iCs w:val="0"/>
          <w:color w:val="2E74B5" w:themeColor="accent1" w:themeShade="BF"/>
          <w:kern w:val="2"/>
          <w:sz w:val="22"/>
          <w:szCs w:val="22"/>
        </w:rPr>
        <w:t>Le candidat devra fournir une description détaillée de la configuration proposé</w:t>
      </w:r>
      <w:r>
        <w:rPr>
          <w:rFonts w:ascii="Arial" w:hAnsi="Arial"/>
          <w:b w:val="0"/>
          <w:iCs w:val="0"/>
          <w:color w:val="2E74B5" w:themeColor="accent1" w:themeShade="BF"/>
          <w:kern w:val="2"/>
          <w:sz w:val="22"/>
          <w:szCs w:val="22"/>
        </w:rPr>
        <w:t xml:space="preserve">e pour le poste et les accessoires/options associés </w:t>
      </w:r>
      <w:r w:rsidRPr="004A71FB">
        <w:rPr>
          <w:rFonts w:ascii="Arial" w:hAnsi="Arial"/>
          <w:b w:val="0"/>
          <w:iCs w:val="0"/>
          <w:color w:val="2E74B5" w:themeColor="accent1" w:themeShade="BF"/>
          <w:kern w:val="2"/>
          <w:sz w:val="22"/>
          <w:szCs w:val="22"/>
        </w:rPr>
        <w:t xml:space="preserve">accompagnée des références </w:t>
      </w:r>
      <w:r>
        <w:rPr>
          <w:rFonts w:ascii="Arial" w:hAnsi="Arial"/>
          <w:b w:val="0"/>
          <w:iCs w:val="0"/>
          <w:color w:val="2E74B5" w:themeColor="accent1" w:themeShade="BF"/>
          <w:kern w:val="2"/>
          <w:sz w:val="22"/>
          <w:szCs w:val="22"/>
        </w:rPr>
        <w:t xml:space="preserve">des </w:t>
      </w:r>
      <w:r w:rsidRPr="004A71FB">
        <w:rPr>
          <w:rFonts w:ascii="Arial" w:hAnsi="Arial"/>
          <w:b w:val="0"/>
          <w:iCs w:val="0"/>
          <w:color w:val="2E74B5" w:themeColor="accent1" w:themeShade="BF"/>
          <w:kern w:val="2"/>
          <w:sz w:val="22"/>
          <w:szCs w:val="22"/>
        </w:rPr>
        <w:t>constructeur</w:t>
      </w:r>
      <w:r>
        <w:rPr>
          <w:rFonts w:ascii="Arial" w:hAnsi="Arial"/>
          <w:b w:val="0"/>
          <w:iCs w:val="0"/>
          <w:color w:val="2E74B5" w:themeColor="accent1" w:themeShade="BF"/>
          <w:kern w:val="2"/>
          <w:sz w:val="22"/>
          <w:szCs w:val="22"/>
        </w:rPr>
        <w:t xml:space="preserve">s </w:t>
      </w:r>
      <w:r w:rsidRPr="00BC5B21">
        <w:rPr>
          <w:rFonts w:ascii="Arial" w:hAnsi="Arial"/>
          <w:b w:val="0"/>
          <w:iCs w:val="0"/>
          <w:color w:val="2E74B5" w:themeColor="accent1" w:themeShade="BF"/>
          <w:kern w:val="2"/>
          <w:sz w:val="22"/>
          <w:szCs w:val="22"/>
        </w:rPr>
        <w:t>et des caractéristiques techniques</w:t>
      </w:r>
      <w:r>
        <w:rPr>
          <w:rFonts w:ascii="Arial" w:hAnsi="Arial"/>
          <w:b w:val="0"/>
          <w:iCs w:val="0"/>
          <w:color w:val="2E74B5" w:themeColor="accent1" w:themeShade="BF"/>
          <w:kern w:val="2"/>
          <w:sz w:val="22"/>
          <w:szCs w:val="22"/>
        </w:rPr>
        <w:t xml:space="preserve"> des</w:t>
      </w:r>
      <w:r w:rsidRPr="00BC5B21">
        <w:rPr>
          <w:rFonts w:ascii="Arial" w:hAnsi="Arial"/>
          <w:b w:val="0"/>
          <w:iCs w:val="0"/>
          <w:color w:val="2E74B5" w:themeColor="accent1" w:themeShade="BF"/>
          <w:kern w:val="2"/>
          <w:sz w:val="22"/>
          <w:szCs w:val="22"/>
        </w:rPr>
        <w:t xml:space="preserve"> </w:t>
      </w:r>
      <w:r>
        <w:rPr>
          <w:rFonts w:ascii="Arial" w:hAnsi="Arial"/>
          <w:b w:val="0"/>
          <w:iCs w:val="0"/>
          <w:color w:val="2E74B5" w:themeColor="accent1" w:themeShade="BF"/>
          <w:kern w:val="2"/>
          <w:sz w:val="22"/>
          <w:szCs w:val="22"/>
        </w:rPr>
        <w:t>principaux</w:t>
      </w:r>
      <w:r w:rsidRPr="00BC5B21">
        <w:rPr>
          <w:rFonts w:ascii="Arial" w:hAnsi="Arial"/>
          <w:b w:val="0"/>
          <w:iCs w:val="0"/>
          <w:color w:val="2E74B5" w:themeColor="accent1" w:themeShade="BF"/>
          <w:kern w:val="2"/>
          <w:sz w:val="22"/>
          <w:szCs w:val="22"/>
        </w:rPr>
        <w:t xml:space="preserve"> composant</w:t>
      </w:r>
      <w:r>
        <w:rPr>
          <w:rFonts w:ascii="Arial" w:hAnsi="Arial"/>
          <w:b w:val="0"/>
          <w:iCs w:val="0"/>
          <w:color w:val="2E74B5" w:themeColor="accent1" w:themeShade="BF"/>
          <w:kern w:val="2"/>
          <w:sz w:val="22"/>
          <w:szCs w:val="22"/>
        </w:rPr>
        <w:t>s</w:t>
      </w:r>
      <w:r w:rsidRPr="00BC5B21">
        <w:rPr>
          <w:rFonts w:ascii="Arial" w:hAnsi="Arial"/>
          <w:b w:val="0"/>
          <w:iCs w:val="0"/>
          <w:color w:val="2E74B5" w:themeColor="accent1" w:themeShade="BF"/>
          <w:kern w:val="2"/>
          <w:sz w:val="22"/>
          <w:szCs w:val="22"/>
        </w:rPr>
        <w:t xml:space="preserve">. </w:t>
      </w:r>
      <w:r>
        <w:rPr>
          <w:rFonts w:ascii="Arial" w:hAnsi="Arial"/>
          <w:b w:val="0"/>
          <w:iCs w:val="0"/>
          <w:color w:val="2E74B5" w:themeColor="accent1" w:themeShade="BF"/>
          <w:kern w:val="2"/>
          <w:sz w:val="22"/>
          <w:szCs w:val="22"/>
        </w:rPr>
        <w:t>Le candidat détaillera notamment les composants critiques</w:t>
      </w:r>
      <w:r w:rsidR="00C918B3">
        <w:rPr>
          <w:rFonts w:ascii="Arial" w:hAnsi="Arial"/>
          <w:b w:val="0"/>
          <w:iCs w:val="0"/>
          <w:color w:val="2E74B5" w:themeColor="accent1" w:themeShade="BF"/>
          <w:kern w:val="2"/>
          <w:sz w:val="22"/>
          <w:szCs w:val="22"/>
        </w:rPr>
        <w:t xml:space="preserve"> </w:t>
      </w:r>
      <w:bookmarkStart w:id="1" w:name="_GoBack"/>
      <w:r w:rsidR="00C918B3">
        <w:rPr>
          <w:rFonts w:ascii="Arial" w:hAnsi="Arial"/>
          <w:b w:val="0"/>
          <w:iCs w:val="0"/>
          <w:color w:val="2E74B5" w:themeColor="accent1" w:themeShade="BF"/>
          <w:kern w:val="2"/>
          <w:sz w:val="22"/>
          <w:szCs w:val="22"/>
        </w:rPr>
        <w:t>relatifs</w:t>
      </w:r>
      <w:bookmarkEnd w:id="1"/>
      <w:r>
        <w:rPr>
          <w:rFonts w:ascii="Arial" w:hAnsi="Arial"/>
          <w:b w:val="0"/>
          <w:iCs w:val="0"/>
          <w:color w:val="2E74B5" w:themeColor="accent1" w:themeShade="BF"/>
          <w:kern w:val="2"/>
          <w:sz w:val="22"/>
          <w:szCs w:val="22"/>
        </w:rPr>
        <w:t xml:space="preserve"> au bon fonctionnement et à la performance du poste de travail : RAM, processeur, carte graphique, disque et insistera sur les éléments différenciant vis-à-vis de la configuration minimale demandée dans le CCTP.</w:t>
      </w:r>
    </w:p>
    <w:p w14:paraId="686818E8" w14:textId="77777777" w:rsidR="007761DE" w:rsidRDefault="007761DE" w:rsidP="007761DE">
      <w:r>
        <w:t xml:space="preserve">Section n°2 : </w:t>
      </w:r>
      <w:r w:rsidRPr="003E754D">
        <w:t>Performances mesurées</w:t>
      </w:r>
    </w:p>
    <w:p w14:paraId="6803E683" w14:textId="04019971" w:rsidR="005B46B5" w:rsidRDefault="007761DE" w:rsidP="007761DE">
      <w:pPr>
        <w:rPr>
          <w:rFonts w:ascii="Arial" w:hAnsi="Arial"/>
          <w:b/>
          <w:iCs/>
          <w:color w:val="2E74B5" w:themeColor="accent1" w:themeShade="BF"/>
          <w:kern w:val="2"/>
          <w:sz w:val="22"/>
          <w:szCs w:val="22"/>
        </w:rPr>
      </w:pPr>
      <w:r>
        <w:rPr>
          <w:rFonts w:ascii="Arial" w:hAnsi="Arial"/>
          <w:color w:val="2E74B5" w:themeColor="accent1" w:themeShade="BF"/>
          <w:kern w:val="2"/>
          <w:sz w:val="22"/>
          <w:szCs w:val="22"/>
        </w:rPr>
        <w:t>Le candidat présentera les résultats des tests de performance obtenus avec l’outil User Benchmark</w:t>
      </w:r>
      <w:r w:rsidR="002B6B56">
        <w:rPr>
          <w:rFonts w:ascii="Arial" w:hAnsi="Arial"/>
          <w:color w:val="2E74B5" w:themeColor="accent1" w:themeShade="BF"/>
          <w:kern w:val="2"/>
          <w:sz w:val="22"/>
          <w:szCs w:val="22"/>
        </w:rPr>
        <w:t xml:space="preserve"> version 5.40</w:t>
      </w:r>
      <w:r>
        <w:rPr>
          <w:rFonts w:ascii="Arial" w:hAnsi="Arial"/>
          <w:color w:val="2E74B5" w:themeColor="accent1" w:themeShade="BF"/>
          <w:kern w:val="2"/>
          <w:sz w:val="22"/>
          <w:szCs w:val="22"/>
        </w:rPr>
        <w:t xml:space="preserve"> disponible en version gratuite. En complément, l’Administration effectuera des tests avec les matériels mis à disposition avec un échantillon des logiciels forensiques utilisés actuellement.</w:t>
      </w:r>
    </w:p>
    <w:p w14:paraId="4EFBE6F8" w14:textId="090031E0" w:rsidR="0033156D" w:rsidRPr="00BC1569" w:rsidRDefault="00BC1569" w:rsidP="00984783">
      <w:pPr>
        <w:pStyle w:val="Corpsdetexte"/>
        <w:rPr>
          <w:rFonts w:ascii="Arial" w:hAnsi="Arial"/>
        </w:rPr>
      </w:pPr>
      <w:r w:rsidRPr="00BC1569">
        <w:rPr>
          <w:rFonts w:ascii="Arial" w:hAnsi="Arial"/>
        </w:rPr>
        <w:t>Réponse apportée par le candidat</w:t>
      </w:r>
    </w:p>
    <w:p w14:paraId="0342D45D" w14:textId="77777777" w:rsidR="00BC1569" w:rsidRDefault="00BC1569" w:rsidP="00BC1569">
      <w:pPr>
        <w:pStyle w:val="Corpsdetexte"/>
        <w:pBdr>
          <w:top w:val="single" w:sz="4" w:space="1" w:color="auto"/>
          <w:left w:val="single" w:sz="4" w:space="4" w:color="auto"/>
          <w:bottom w:val="single" w:sz="4" w:space="1" w:color="auto"/>
          <w:right w:val="single" w:sz="4" w:space="4" w:color="auto"/>
        </w:pBdr>
      </w:pPr>
    </w:p>
    <w:p w14:paraId="67DC65E7" w14:textId="77777777" w:rsidR="009463BB" w:rsidRDefault="009463BB" w:rsidP="00BC1569">
      <w:pPr>
        <w:pStyle w:val="Corpsdetexte"/>
        <w:pBdr>
          <w:top w:val="single" w:sz="4" w:space="1" w:color="auto"/>
          <w:left w:val="single" w:sz="4" w:space="4" w:color="auto"/>
          <w:bottom w:val="single" w:sz="4" w:space="1" w:color="auto"/>
          <w:right w:val="single" w:sz="4" w:space="4" w:color="auto"/>
        </w:pBdr>
      </w:pPr>
    </w:p>
    <w:p w14:paraId="0DE465EF" w14:textId="77777777" w:rsidR="002632A0" w:rsidRDefault="002632A0" w:rsidP="00BC1569">
      <w:pPr>
        <w:pStyle w:val="Corpsdetexte"/>
        <w:pBdr>
          <w:top w:val="single" w:sz="4" w:space="1" w:color="auto"/>
          <w:left w:val="single" w:sz="4" w:space="4" w:color="auto"/>
          <w:bottom w:val="single" w:sz="4" w:space="1" w:color="auto"/>
          <w:right w:val="single" w:sz="4" w:space="4" w:color="auto"/>
        </w:pBdr>
      </w:pPr>
    </w:p>
    <w:p w14:paraId="6D86F0F0" w14:textId="77777777" w:rsidR="007761DE" w:rsidRDefault="007761DE" w:rsidP="00BC1569">
      <w:pPr>
        <w:pStyle w:val="Corpsdetexte"/>
        <w:pBdr>
          <w:top w:val="single" w:sz="4" w:space="1" w:color="auto"/>
          <w:left w:val="single" w:sz="4" w:space="4" w:color="auto"/>
          <w:bottom w:val="single" w:sz="4" w:space="1" w:color="auto"/>
          <w:right w:val="single" w:sz="4" w:space="4" w:color="auto"/>
        </w:pBdr>
      </w:pPr>
    </w:p>
    <w:p w14:paraId="6C451502" w14:textId="77777777" w:rsidR="007761DE" w:rsidRDefault="007761DE" w:rsidP="00BC1569">
      <w:pPr>
        <w:pStyle w:val="Corpsdetexte"/>
        <w:pBdr>
          <w:top w:val="single" w:sz="4" w:space="1" w:color="auto"/>
          <w:left w:val="single" w:sz="4" w:space="4" w:color="auto"/>
          <w:bottom w:val="single" w:sz="4" w:space="1" w:color="auto"/>
          <w:right w:val="single" w:sz="4" w:space="4" w:color="auto"/>
        </w:pBdr>
      </w:pPr>
    </w:p>
    <w:p w14:paraId="1273BE98" w14:textId="77777777" w:rsidR="007761DE" w:rsidRDefault="007761DE" w:rsidP="00BC1569">
      <w:pPr>
        <w:pStyle w:val="Corpsdetexte"/>
        <w:pBdr>
          <w:top w:val="single" w:sz="4" w:space="1" w:color="auto"/>
          <w:left w:val="single" w:sz="4" w:space="4" w:color="auto"/>
          <w:bottom w:val="single" w:sz="4" w:space="1" w:color="auto"/>
          <w:right w:val="single" w:sz="4" w:space="4" w:color="auto"/>
        </w:pBdr>
      </w:pPr>
    </w:p>
    <w:p w14:paraId="1D365E59" w14:textId="77777777" w:rsidR="00C774CD" w:rsidRDefault="00C774CD" w:rsidP="00BC1569">
      <w:pPr>
        <w:pStyle w:val="Corpsdetexte"/>
        <w:pBdr>
          <w:top w:val="single" w:sz="4" w:space="1" w:color="auto"/>
          <w:left w:val="single" w:sz="4" w:space="4" w:color="auto"/>
          <w:bottom w:val="single" w:sz="4" w:space="1" w:color="auto"/>
          <w:right w:val="single" w:sz="4" w:space="4" w:color="auto"/>
        </w:pBdr>
      </w:pPr>
    </w:p>
    <w:p w14:paraId="6BDD6055" w14:textId="77777777" w:rsidR="007C78C2" w:rsidRDefault="007C78C2" w:rsidP="00BC1569">
      <w:pPr>
        <w:pStyle w:val="Corpsdetexte"/>
        <w:pBdr>
          <w:top w:val="single" w:sz="4" w:space="1" w:color="auto"/>
          <w:left w:val="single" w:sz="4" w:space="4" w:color="auto"/>
          <w:bottom w:val="single" w:sz="4" w:space="1" w:color="auto"/>
          <w:right w:val="single" w:sz="4" w:space="4" w:color="auto"/>
        </w:pBdr>
      </w:pPr>
    </w:p>
    <w:p w14:paraId="5B1F3B8D" w14:textId="77777777" w:rsidR="00AC3EC3" w:rsidRDefault="00AC3EC3" w:rsidP="00BC1569">
      <w:pPr>
        <w:pStyle w:val="Corpsdetexte"/>
        <w:pBdr>
          <w:top w:val="single" w:sz="4" w:space="1" w:color="auto"/>
          <w:left w:val="single" w:sz="4" w:space="4" w:color="auto"/>
          <w:bottom w:val="single" w:sz="4" w:space="1" w:color="auto"/>
          <w:right w:val="single" w:sz="4" w:space="4" w:color="auto"/>
        </w:pBdr>
      </w:pPr>
    </w:p>
    <w:p w14:paraId="389242DD" w14:textId="0B2BB699" w:rsidR="007761DE" w:rsidRPr="00857CB0" w:rsidRDefault="007761DE" w:rsidP="00857CB0">
      <w:pPr>
        <w:suppressAutoHyphens w:val="0"/>
        <w:spacing w:before="0" w:after="0"/>
        <w:jc w:val="left"/>
        <w:rPr>
          <w:b/>
          <w:bCs/>
          <w:sz w:val="24"/>
        </w:rPr>
      </w:pPr>
      <w:r>
        <w:br w:type="page"/>
      </w:r>
    </w:p>
    <w:p w14:paraId="434586E2" w14:textId="77777777" w:rsidR="00857CB0" w:rsidRDefault="00857CB0" w:rsidP="00857CB0">
      <w:pPr>
        <w:pStyle w:val="Titre2"/>
      </w:pPr>
      <w:r>
        <w:lastRenderedPageBreak/>
        <w:t xml:space="preserve">Partie 2 : Facilité et confort d’utilisation </w:t>
      </w:r>
    </w:p>
    <w:p w14:paraId="5D5464E4" w14:textId="77777777" w:rsidR="00857CB0" w:rsidRPr="003160AD" w:rsidRDefault="00857CB0" w:rsidP="00857CB0">
      <w:r>
        <w:t xml:space="preserve">Section n°1 : </w:t>
      </w:r>
      <w:r w:rsidRPr="00BE14CD">
        <w:t xml:space="preserve">Ergonomie des périphériques : clavier, souris, connectique </w:t>
      </w:r>
    </w:p>
    <w:p w14:paraId="09AF6209" w14:textId="77777777" w:rsidR="00857CB0" w:rsidRDefault="00857CB0" w:rsidP="00857CB0">
      <w:pPr>
        <w:pStyle w:val="Corpsdetexte"/>
        <w:rPr>
          <w:rFonts w:ascii="Arial" w:hAnsi="Arial"/>
          <w:b w:val="0"/>
          <w:iCs w:val="0"/>
          <w:color w:val="2E74B5" w:themeColor="accent1" w:themeShade="BF"/>
          <w:kern w:val="2"/>
          <w:sz w:val="22"/>
          <w:szCs w:val="22"/>
        </w:rPr>
      </w:pPr>
      <w:r w:rsidRPr="00CE1207">
        <w:rPr>
          <w:rFonts w:ascii="Arial" w:hAnsi="Arial"/>
          <w:b w:val="0"/>
          <w:iCs w:val="0"/>
          <w:color w:val="2E74B5" w:themeColor="accent1" w:themeShade="BF"/>
          <w:kern w:val="2"/>
          <w:sz w:val="22"/>
          <w:szCs w:val="22"/>
        </w:rPr>
        <w:t>Le candidat devra fournir une description du poste de travail proposé, en détaillant notamment</w:t>
      </w:r>
      <w:r>
        <w:rPr>
          <w:rFonts w:ascii="Arial" w:hAnsi="Arial"/>
          <w:b w:val="0"/>
          <w:iCs w:val="0"/>
          <w:color w:val="2E74B5" w:themeColor="accent1" w:themeShade="BF"/>
          <w:kern w:val="2"/>
          <w:sz w:val="22"/>
          <w:szCs w:val="22"/>
        </w:rPr>
        <w:t xml:space="preserve"> les aspects relatifs au</w:t>
      </w:r>
      <w:r w:rsidRPr="00CE1207">
        <w:rPr>
          <w:rFonts w:ascii="Arial" w:hAnsi="Arial"/>
          <w:b w:val="0"/>
          <w:iCs w:val="0"/>
          <w:color w:val="2E74B5" w:themeColor="accent1" w:themeShade="BF"/>
          <w:kern w:val="2"/>
          <w:sz w:val="22"/>
          <w:szCs w:val="22"/>
        </w:rPr>
        <w:t xml:space="preserve"> confort d’utilisation</w:t>
      </w:r>
      <w:r>
        <w:rPr>
          <w:rFonts w:ascii="Arial" w:hAnsi="Arial"/>
          <w:b w:val="0"/>
          <w:iCs w:val="0"/>
          <w:color w:val="2E74B5" w:themeColor="accent1" w:themeShade="BF"/>
          <w:kern w:val="2"/>
          <w:sz w:val="22"/>
          <w:szCs w:val="22"/>
        </w:rPr>
        <w:t xml:space="preserve"> : temps de démarrage, confort des périphériques (clavier, souris, connectique disponible).  </w:t>
      </w:r>
    </w:p>
    <w:p w14:paraId="2850B9A1" w14:textId="5C9C40CC" w:rsidR="00857CB0" w:rsidRPr="003160AD" w:rsidRDefault="00857CB0" w:rsidP="00857CB0">
      <w:r>
        <w:t xml:space="preserve">Section n°2 : </w:t>
      </w:r>
      <w:r w:rsidR="008E1E9B">
        <w:t>Qualité du dispositif d’affichage</w:t>
      </w:r>
    </w:p>
    <w:p w14:paraId="3BEE1E78" w14:textId="3A410927" w:rsidR="00857CB0" w:rsidRDefault="00857CB0" w:rsidP="00857CB0">
      <w:pPr>
        <w:pStyle w:val="Corpsdetexte"/>
        <w:rPr>
          <w:rFonts w:ascii="Arial" w:hAnsi="Arial"/>
          <w:b w:val="0"/>
          <w:iCs w:val="0"/>
          <w:color w:val="2E74B5" w:themeColor="accent1" w:themeShade="BF"/>
          <w:kern w:val="2"/>
          <w:sz w:val="22"/>
          <w:szCs w:val="22"/>
        </w:rPr>
      </w:pPr>
      <w:r w:rsidRPr="000078A5">
        <w:rPr>
          <w:rFonts w:ascii="Arial" w:hAnsi="Arial"/>
          <w:b w:val="0"/>
          <w:iCs w:val="0"/>
          <w:color w:val="2E74B5" w:themeColor="accent1" w:themeShade="BF"/>
          <w:kern w:val="2"/>
          <w:sz w:val="22"/>
          <w:szCs w:val="22"/>
        </w:rPr>
        <w:t xml:space="preserve">Le candidat donnera les caractéristiques de l’écran : </w:t>
      </w:r>
      <w:r w:rsidR="008E1E9B">
        <w:rPr>
          <w:rFonts w:ascii="Arial" w:hAnsi="Arial"/>
          <w:b w:val="0"/>
          <w:iCs w:val="0"/>
          <w:color w:val="2E74B5" w:themeColor="accent1" w:themeShade="BF"/>
          <w:kern w:val="2"/>
          <w:sz w:val="22"/>
          <w:szCs w:val="22"/>
        </w:rPr>
        <w:t>t</w:t>
      </w:r>
      <w:r w:rsidRPr="000078A5">
        <w:rPr>
          <w:rFonts w:ascii="Arial" w:hAnsi="Arial"/>
          <w:b w:val="0"/>
          <w:iCs w:val="0"/>
          <w:color w:val="2E74B5" w:themeColor="accent1" w:themeShade="BF"/>
          <w:kern w:val="2"/>
          <w:sz w:val="22"/>
          <w:szCs w:val="22"/>
        </w:rPr>
        <w:t>aille, résolution, type de dalle, connectique disponible, technologies intégrées</w:t>
      </w:r>
    </w:p>
    <w:p w14:paraId="3913B849" w14:textId="77777777" w:rsidR="00857CB0" w:rsidRPr="003160AD" w:rsidRDefault="00857CB0" w:rsidP="00857CB0">
      <w:r>
        <w:t xml:space="preserve">Section n°3 : </w:t>
      </w:r>
      <w:r w:rsidRPr="006C2C74">
        <w:t>Niveau sonore adapté à l'environnement de travail</w:t>
      </w:r>
    </w:p>
    <w:p w14:paraId="4491A86E" w14:textId="77777777" w:rsidR="00857CB0" w:rsidRDefault="00857CB0" w:rsidP="00857CB0">
      <w:pPr>
        <w:pStyle w:val="Corpsdetexte"/>
        <w:rPr>
          <w:rFonts w:ascii="Arial" w:hAnsi="Arial"/>
          <w:b w:val="0"/>
          <w:iCs w:val="0"/>
          <w:color w:val="2E74B5" w:themeColor="accent1" w:themeShade="BF"/>
          <w:kern w:val="2"/>
          <w:sz w:val="22"/>
          <w:szCs w:val="22"/>
        </w:rPr>
      </w:pPr>
      <w:r w:rsidRPr="00CE1207">
        <w:rPr>
          <w:rFonts w:ascii="Arial" w:hAnsi="Arial"/>
          <w:b w:val="0"/>
          <w:iCs w:val="0"/>
          <w:color w:val="2E74B5" w:themeColor="accent1" w:themeShade="BF"/>
          <w:kern w:val="2"/>
          <w:sz w:val="22"/>
          <w:szCs w:val="22"/>
        </w:rPr>
        <w:t xml:space="preserve">Le candidat </w:t>
      </w:r>
      <w:r>
        <w:rPr>
          <w:rFonts w:ascii="Arial" w:hAnsi="Arial"/>
          <w:b w:val="0"/>
          <w:iCs w:val="0"/>
          <w:color w:val="2E74B5" w:themeColor="accent1" w:themeShade="BF"/>
          <w:kern w:val="2"/>
          <w:sz w:val="22"/>
          <w:szCs w:val="22"/>
        </w:rPr>
        <w:t xml:space="preserve">précisera le niveau sonore de l’appareil ainsi que la technologie de ventilation utilisée.  </w:t>
      </w:r>
    </w:p>
    <w:p w14:paraId="70FDA9C0" w14:textId="228BF8F7" w:rsidR="00310FE0" w:rsidRPr="00310FE0" w:rsidRDefault="00857CB0" w:rsidP="00310FE0">
      <w:pPr>
        <w:suppressAutoHyphens w:val="0"/>
        <w:spacing w:before="0" w:after="0"/>
      </w:pPr>
      <w:r>
        <w:t xml:space="preserve">Section n°4 : </w:t>
      </w:r>
      <w:r w:rsidR="00310FE0" w:rsidRPr="00310FE0">
        <w:t>Aspects et résistance des matériaux de la coque, adaptabilité au terrain</w:t>
      </w:r>
    </w:p>
    <w:p w14:paraId="1DE051EE" w14:textId="72C04C03" w:rsidR="00857CB0" w:rsidRDefault="00532276" w:rsidP="00857CB0">
      <w:pPr>
        <w:pStyle w:val="Corpsdetexte"/>
        <w:rPr>
          <w:rFonts w:ascii="Arial" w:hAnsi="Arial"/>
          <w:b w:val="0"/>
          <w:iCs w:val="0"/>
          <w:color w:val="2E74B5" w:themeColor="accent1" w:themeShade="BF"/>
          <w:kern w:val="2"/>
          <w:sz w:val="22"/>
          <w:szCs w:val="22"/>
        </w:rPr>
      </w:pPr>
      <w:r>
        <w:rPr>
          <w:rFonts w:ascii="Arial" w:hAnsi="Arial"/>
          <w:b w:val="0"/>
          <w:iCs w:val="0"/>
          <w:color w:val="2E74B5" w:themeColor="accent1" w:themeShade="BF"/>
          <w:kern w:val="2"/>
          <w:sz w:val="22"/>
          <w:szCs w:val="22"/>
        </w:rPr>
        <w:t xml:space="preserve">Le candidat décrira les éléments contribuant à la </w:t>
      </w:r>
      <w:r w:rsidR="007967DD">
        <w:rPr>
          <w:rFonts w:ascii="Arial" w:hAnsi="Arial"/>
          <w:b w:val="0"/>
          <w:iCs w:val="0"/>
          <w:color w:val="2E74B5" w:themeColor="accent1" w:themeShade="BF"/>
          <w:kern w:val="2"/>
          <w:sz w:val="22"/>
          <w:szCs w:val="22"/>
        </w:rPr>
        <w:t xml:space="preserve">résistance </w:t>
      </w:r>
      <w:r>
        <w:rPr>
          <w:rFonts w:ascii="Arial" w:hAnsi="Arial"/>
          <w:b w:val="0"/>
          <w:iCs w:val="0"/>
          <w:color w:val="2E74B5" w:themeColor="accent1" w:themeShade="BF"/>
          <w:kern w:val="2"/>
          <w:sz w:val="22"/>
          <w:szCs w:val="22"/>
        </w:rPr>
        <w:t>du matériel proposé.</w:t>
      </w:r>
      <w:r w:rsidR="001C492F">
        <w:rPr>
          <w:rFonts w:ascii="Arial" w:hAnsi="Arial"/>
          <w:b w:val="0"/>
          <w:iCs w:val="0"/>
          <w:color w:val="2E74B5" w:themeColor="accent1" w:themeShade="BF"/>
          <w:kern w:val="2"/>
          <w:sz w:val="22"/>
          <w:szCs w:val="22"/>
        </w:rPr>
        <w:t xml:space="preserve"> Le candidat préciser</w:t>
      </w:r>
      <w:r w:rsidR="00A07FF2">
        <w:rPr>
          <w:rFonts w:ascii="Arial" w:hAnsi="Arial"/>
          <w:b w:val="0"/>
          <w:iCs w:val="0"/>
          <w:color w:val="2E74B5" w:themeColor="accent1" w:themeShade="BF"/>
          <w:kern w:val="2"/>
          <w:sz w:val="22"/>
          <w:szCs w:val="22"/>
        </w:rPr>
        <w:t>a la taille et le poids du poste et de son bloc d’alimentation.</w:t>
      </w:r>
      <w:r w:rsidR="00C30719">
        <w:rPr>
          <w:rFonts w:ascii="Arial" w:hAnsi="Arial"/>
          <w:b w:val="0"/>
          <w:iCs w:val="0"/>
          <w:color w:val="2E74B5" w:themeColor="accent1" w:themeShade="BF"/>
          <w:kern w:val="2"/>
          <w:sz w:val="22"/>
          <w:szCs w:val="22"/>
        </w:rPr>
        <w:t xml:space="preserve"> </w:t>
      </w:r>
      <w:r w:rsidR="00857CB0">
        <w:rPr>
          <w:rFonts w:ascii="Arial" w:hAnsi="Arial"/>
          <w:b w:val="0"/>
          <w:iCs w:val="0"/>
          <w:color w:val="2E74B5" w:themeColor="accent1" w:themeShade="BF"/>
          <w:kern w:val="2"/>
          <w:sz w:val="22"/>
          <w:szCs w:val="22"/>
        </w:rPr>
        <w:t xml:space="preserve">L’administration rappelle que les postes de travail seront utilisés dans un environnement professionnel et avec une grande mobilité. Il est donc attendu que l’aspect, </w:t>
      </w:r>
      <w:r w:rsidR="00515927">
        <w:rPr>
          <w:rFonts w:ascii="Arial" w:hAnsi="Arial"/>
          <w:b w:val="0"/>
          <w:iCs w:val="0"/>
          <w:color w:val="2E74B5" w:themeColor="accent1" w:themeShade="BF"/>
          <w:kern w:val="2"/>
          <w:sz w:val="22"/>
          <w:szCs w:val="22"/>
        </w:rPr>
        <w:t xml:space="preserve">la résistance </w:t>
      </w:r>
      <w:r w:rsidR="00857CB0">
        <w:rPr>
          <w:rFonts w:ascii="Arial" w:hAnsi="Arial"/>
          <w:b w:val="0"/>
          <w:iCs w:val="0"/>
          <w:color w:val="2E74B5" w:themeColor="accent1" w:themeShade="BF"/>
          <w:kern w:val="2"/>
          <w:sz w:val="22"/>
          <w:szCs w:val="22"/>
        </w:rPr>
        <w:t>du matériel, l’autonomie et la portabilité</w:t>
      </w:r>
      <w:r w:rsidR="00A07FF2">
        <w:rPr>
          <w:rFonts w:ascii="Arial" w:hAnsi="Arial"/>
          <w:b w:val="0"/>
          <w:iCs w:val="0"/>
          <w:color w:val="2E74B5" w:themeColor="accent1" w:themeShade="BF"/>
          <w:kern w:val="2"/>
          <w:sz w:val="22"/>
          <w:szCs w:val="22"/>
        </w:rPr>
        <w:t xml:space="preserve"> </w:t>
      </w:r>
      <w:r w:rsidR="00857CB0">
        <w:rPr>
          <w:rFonts w:ascii="Arial" w:hAnsi="Arial"/>
          <w:b w:val="0"/>
          <w:iCs w:val="0"/>
          <w:color w:val="2E74B5" w:themeColor="accent1" w:themeShade="BF"/>
          <w:kern w:val="2"/>
          <w:sz w:val="22"/>
          <w:szCs w:val="22"/>
        </w:rPr>
        <w:t>soient cohérents avec les usages</w:t>
      </w:r>
      <w:r w:rsidR="00515927">
        <w:rPr>
          <w:rFonts w:ascii="Arial" w:hAnsi="Arial"/>
          <w:b w:val="0"/>
          <w:iCs w:val="0"/>
          <w:color w:val="2E74B5" w:themeColor="accent1" w:themeShade="BF"/>
          <w:kern w:val="2"/>
          <w:sz w:val="22"/>
          <w:szCs w:val="22"/>
        </w:rPr>
        <w:t>.</w:t>
      </w:r>
    </w:p>
    <w:p w14:paraId="03F67442" w14:textId="41B3DAE6" w:rsidR="00857CB0" w:rsidRPr="006C4DA7" w:rsidRDefault="00857CB0" w:rsidP="00857CB0">
      <w:pPr>
        <w:pStyle w:val="Corpsdetexte"/>
        <w:rPr>
          <w:rFonts w:ascii="Arial" w:hAnsi="Arial"/>
          <w:b w:val="0"/>
          <w:iCs w:val="0"/>
          <w:color w:val="2E74B5" w:themeColor="accent1" w:themeShade="BF"/>
          <w:kern w:val="2"/>
          <w:sz w:val="22"/>
          <w:szCs w:val="22"/>
        </w:rPr>
      </w:pPr>
    </w:p>
    <w:p w14:paraId="20D6A7D3" w14:textId="77777777" w:rsidR="00857CB0" w:rsidRPr="00BC1569" w:rsidRDefault="00857CB0" w:rsidP="00857CB0">
      <w:pPr>
        <w:pStyle w:val="Corpsdetexte"/>
        <w:rPr>
          <w:rFonts w:ascii="Arial" w:hAnsi="Arial"/>
        </w:rPr>
      </w:pPr>
      <w:r w:rsidRPr="00BC1569">
        <w:rPr>
          <w:rFonts w:ascii="Arial" w:hAnsi="Arial"/>
        </w:rPr>
        <w:t>Réponse apportée par le candidat</w:t>
      </w:r>
    </w:p>
    <w:p w14:paraId="65F104B2"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6A4DFF99"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4D536FBE"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14F299BA"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3A0035E9"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3520EE1B"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4B5B6011"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0B81595A" w14:textId="77777777" w:rsidR="00857CB0" w:rsidRDefault="00857CB0" w:rsidP="00857CB0">
      <w:pPr>
        <w:pStyle w:val="Corpsdetexte"/>
        <w:pBdr>
          <w:top w:val="single" w:sz="4" w:space="1" w:color="auto"/>
          <w:left w:val="single" w:sz="4" w:space="4" w:color="auto"/>
          <w:bottom w:val="single" w:sz="4" w:space="1" w:color="auto"/>
          <w:right w:val="single" w:sz="4" w:space="4" w:color="auto"/>
        </w:pBdr>
      </w:pPr>
    </w:p>
    <w:p w14:paraId="0DFFD668" w14:textId="2AD10157" w:rsidR="00857CB0" w:rsidRDefault="00857CB0">
      <w:pPr>
        <w:suppressAutoHyphens w:val="0"/>
        <w:spacing w:before="0" w:after="0"/>
        <w:jc w:val="left"/>
        <w:rPr>
          <w:b/>
          <w:bCs/>
          <w:sz w:val="24"/>
        </w:rPr>
      </w:pPr>
      <w:r>
        <w:br w:type="page"/>
      </w:r>
    </w:p>
    <w:p w14:paraId="0160E1B7" w14:textId="77777777" w:rsidR="006E02A7" w:rsidRDefault="006E02A7" w:rsidP="006E02A7">
      <w:pPr>
        <w:pStyle w:val="Titre2"/>
      </w:pPr>
      <w:r>
        <w:lastRenderedPageBreak/>
        <w:t>Partie 3 : Capacité d’évolution et facilité de démontage</w:t>
      </w:r>
    </w:p>
    <w:p w14:paraId="7CBFDF0E" w14:textId="2B1D5FFC" w:rsidR="006E02A7" w:rsidRDefault="006E02A7" w:rsidP="006E02A7">
      <w:r>
        <w:t xml:space="preserve">Section n°1 : </w:t>
      </w:r>
      <w:r w:rsidRPr="008604C2">
        <w:t>Possibilités d'évolution : RAM, stockage</w:t>
      </w:r>
    </w:p>
    <w:p w14:paraId="67DD080D" w14:textId="77777777" w:rsidR="006E02A7" w:rsidRDefault="006E02A7" w:rsidP="006E02A7">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devra décrire </w:t>
      </w:r>
      <w:r>
        <w:rPr>
          <w:rFonts w:ascii="Arial" w:hAnsi="Arial"/>
          <w:bCs/>
          <w:i/>
          <w:color w:val="2E74B5" w:themeColor="accent1" w:themeShade="BF"/>
          <w:kern w:val="2"/>
          <w:sz w:val="22"/>
          <w:szCs w:val="22"/>
        </w:rPr>
        <w:t>les capacités d’évolution de la configuration du matériel proposé par ajout ou remplacement de composants tels que : extension mémoire, carte graphique, disque dur, périphérique…</w:t>
      </w:r>
    </w:p>
    <w:p w14:paraId="258ABE01" w14:textId="77777777" w:rsidR="006E02A7" w:rsidRDefault="006E02A7" w:rsidP="006E02A7">
      <w:r>
        <w:t xml:space="preserve">Section n°2 : </w:t>
      </w:r>
      <w:r w:rsidRPr="00462361">
        <w:t>Facilité et temps de démontage et remontage</w:t>
      </w:r>
    </w:p>
    <w:p w14:paraId="56A7F9B0" w14:textId="045AEBF0" w:rsidR="006E02A7" w:rsidRDefault="006E02A7" w:rsidP="006E02A7">
      <w:pPr>
        <w:spacing w:before="120" w:after="120"/>
        <w:rPr>
          <w:rFonts w:ascii="Arial" w:hAnsi="Arial"/>
          <w:bCs/>
          <w:i/>
          <w:color w:val="2E74B5" w:themeColor="accent1" w:themeShade="BF"/>
          <w:kern w:val="2"/>
          <w:sz w:val="22"/>
          <w:szCs w:val="22"/>
        </w:rPr>
      </w:pPr>
      <w:r>
        <w:rPr>
          <w:rFonts w:ascii="Arial" w:hAnsi="Arial"/>
          <w:bCs/>
          <w:i/>
          <w:color w:val="2E74B5" w:themeColor="accent1" w:themeShade="BF"/>
          <w:kern w:val="2"/>
          <w:sz w:val="22"/>
          <w:szCs w:val="22"/>
        </w:rPr>
        <w:t xml:space="preserve">L’administration portera un intérêt particulier à la facilité pour réaliser ces opérations (a minima le démontage du ou des disques durs dans le cadre de la rétention des informations). Le candidat détaillera sa réponse sur ces aspects en précisant le temps de démontage et remontage </w:t>
      </w:r>
      <w:r w:rsidR="000B61D9">
        <w:rPr>
          <w:rFonts w:ascii="Arial" w:hAnsi="Arial"/>
          <w:bCs/>
          <w:i/>
          <w:color w:val="2E74B5" w:themeColor="accent1" w:themeShade="BF"/>
          <w:kern w:val="2"/>
          <w:sz w:val="22"/>
          <w:szCs w:val="22"/>
        </w:rPr>
        <w:t>du matériel pour les opérations les plus fréquentes.</w:t>
      </w:r>
    </w:p>
    <w:p w14:paraId="0522C02A" w14:textId="77777777" w:rsidR="006E02A7" w:rsidRPr="00BC1569" w:rsidRDefault="006E02A7" w:rsidP="006E02A7">
      <w:pPr>
        <w:pStyle w:val="Corpsdetexte"/>
        <w:rPr>
          <w:rFonts w:ascii="Arial" w:hAnsi="Arial"/>
        </w:rPr>
      </w:pPr>
      <w:r w:rsidRPr="00BC1569">
        <w:rPr>
          <w:rFonts w:ascii="Arial" w:hAnsi="Arial"/>
        </w:rPr>
        <w:t>Réponse apportée par le candidat</w:t>
      </w:r>
    </w:p>
    <w:p w14:paraId="2132BBF7"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3261A8C1"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6793CC87"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2C1A3DC5"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05C08989"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4668ED83"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426CA2E4"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5CB1D8AC"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4E1B0786" w14:textId="28F239B8" w:rsidR="00056D30" w:rsidRDefault="00056D30">
      <w:pPr>
        <w:suppressAutoHyphens w:val="0"/>
        <w:spacing w:before="0" w:after="0"/>
        <w:jc w:val="left"/>
        <w:rPr>
          <w:rFonts w:ascii="Arial" w:hAnsi="Arial"/>
          <w:b/>
          <w:bCs/>
          <w:caps/>
          <w:sz w:val="28"/>
          <w:szCs w:val="28"/>
        </w:rPr>
      </w:pPr>
      <w:r>
        <w:br w:type="page"/>
      </w:r>
    </w:p>
    <w:p w14:paraId="4D9116BB" w14:textId="4269526F" w:rsidR="002E1D42" w:rsidRDefault="002E1D42" w:rsidP="002E1D42">
      <w:pPr>
        <w:pStyle w:val="Titre2"/>
      </w:pPr>
      <w:r>
        <w:lastRenderedPageBreak/>
        <w:t xml:space="preserve">Partie 4 : </w:t>
      </w:r>
      <w:r w:rsidR="00B447E8" w:rsidRPr="00B447E8">
        <w:t>Qualité du support, étendue de la garantie et performance logistique</w:t>
      </w:r>
    </w:p>
    <w:p w14:paraId="5221D801" w14:textId="77777777" w:rsidR="002E1D42" w:rsidRPr="000C2E80" w:rsidRDefault="002E1D42" w:rsidP="002E1D42">
      <w:r>
        <w:t xml:space="preserve">Section n°1 : </w:t>
      </w:r>
      <w:r w:rsidRPr="00AD2E33">
        <w:t>Garantie et support</w:t>
      </w:r>
    </w:p>
    <w:p w14:paraId="7768708E" w14:textId="77777777" w:rsidR="002E1D42" w:rsidRDefault="002E1D42" w:rsidP="002E1D42">
      <w:pPr>
        <w:spacing w:before="120" w:after="120"/>
        <w:rPr>
          <w:rFonts w:ascii="Arial" w:hAnsi="Arial"/>
          <w:bCs/>
          <w:i/>
          <w:color w:val="2E74B5" w:themeColor="accent1" w:themeShade="BF"/>
          <w:kern w:val="2"/>
          <w:sz w:val="22"/>
          <w:szCs w:val="22"/>
        </w:rPr>
      </w:pPr>
      <w:r w:rsidRPr="008E3543">
        <w:rPr>
          <w:rFonts w:ascii="Arial" w:hAnsi="Arial"/>
          <w:bCs/>
          <w:i/>
          <w:color w:val="2E74B5" w:themeColor="accent1" w:themeShade="BF"/>
          <w:kern w:val="2"/>
          <w:sz w:val="22"/>
          <w:szCs w:val="22"/>
        </w:rPr>
        <w:t xml:space="preserve">Le candidat devra détailler les conditions de garantie applicables au matériel proposé, en précisant </w:t>
      </w:r>
      <w:r>
        <w:rPr>
          <w:rFonts w:ascii="Arial" w:hAnsi="Arial"/>
          <w:bCs/>
          <w:i/>
          <w:color w:val="2E74B5" w:themeColor="accent1" w:themeShade="BF"/>
          <w:kern w:val="2"/>
          <w:sz w:val="22"/>
          <w:szCs w:val="22"/>
        </w:rPr>
        <w:t>la</w:t>
      </w:r>
      <w:r w:rsidRPr="008E3543">
        <w:rPr>
          <w:rFonts w:ascii="Arial" w:hAnsi="Arial"/>
          <w:bCs/>
          <w:i/>
          <w:color w:val="2E74B5" w:themeColor="accent1" w:themeShade="BF"/>
          <w:kern w:val="2"/>
          <w:sz w:val="22"/>
          <w:szCs w:val="22"/>
        </w:rPr>
        <w:t xml:space="preserve"> durée, les éléments couverts ainsi que les éventuelles exclusions, notamment en lien avec les opérations de démontage ou de modification du poste. </w:t>
      </w:r>
      <w:r>
        <w:rPr>
          <w:rFonts w:ascii="Arial" w:hAnsi="Arial"/>
          <w:bCs/>
          <w:i/>
          <w:color w:val="2E74B5" w:themeColor="accent1" w:themeShade="BF"/>
          <w:kern w:val="2"/>
          <w:sz w:val="22"/>
          <w:szCs w:val="22"/>
        </w:rPr>
        <w:t>Le candidat</w:t>
      </w:r>
      <w:r w:rsidRPr="008E3543">
        <w:rPr>
          <w:rFonts w:ascii="Arial" w:hAnsi="Arial"/>
          <w:bCs/>
          <w:i/>
          <w:color w:val="2E74B5" w:themeColor="accent1" w:themeShade="BF"/>
          <w:kern w:val="2"/>
          <w:sz w:val="22"/>
          <w:szCs w:val="22"/>
        </w:rPr>
        <w:t xml:space="preserve"> devra également décrire les modalités de support technique disponibles, en</w:t>
      </w:r>
      <w:r>
        <w:rPr>
          <w:rFonts w:ascii="Arial" w:hAnsi="Arial"/>
          <w:bCs/>
          <w:i/>
          <w:color w:val="2E74B5" w:themeColor="accent1" w:themeShade="BF"/>
          <w:kern w:val="2"/>
          <w:sz w:val="22"/>
          <w:szCs w:val="22"/>
        </w:rPr>
        <w:t xml:space="preserve"> </w:t>
      </w:r>
      <w:r w:rsidRPr="008E3543">
        <w:rPr>
          <w:rFonts w:ascii="Arial" w:hAnsi="Arial"/>
          <w:bCs/>
          <w:i/>
          <w:color w:val="2E74B5" w:themeColor="accent1" w:themeShade="BF"/>
          <w:kern w:val="2"/>
          <w:sz w:val="22"/>
          <w:szCs w:val="22"/>
        </w:rPr>
        <w:t>indiquant les canaux de contact, les plages horaires, les niveaux de service offerts (délais de réponse et d’intervention), ainsi que les conditions d’accès à l’assistance après la mise en service du matériel.</w:t>
      </w:r>
    </w:p>
    <w:p w14:paraId="7CB301C0" w14:textId="77777777" w:rsidR="002E1D42" w:rsidRDefault="002E1D42" w:rsidP="002E1D42">
      <w:pPr>
        <w:spacing w:before="120" w:after="120"/>
        <w:rPr>
          <w:rFonts w:ascii="Arial" w:hAnsi="Arial"/>
          <w:bCs/>
          <w:i/>
          <w:color w:val="2E74B5" w:themeColor="accent1" w:themeShade="BF"/>
          <w:kern w:val="2"/>
          <w:sz w:val="22"/>
          <w:szCs w:val="22"/>
        </w:rPr>
      </w:pPr>
      <w:r>
        <w:t xml:space="preserve">Section n°2 : </w:t>
      </w:r>
      <w:r w:rsidRPr="00284479">
        <w:t>Conditions de livraisons</w:t>
      </w:r>
    </w:p>
    <w:p w14:paraId="7A5720DA" w14:textId="19F3EDCB" w:rsidR="002E1D42" w:rsidRDefault="002E1D42" w:rsidP="002E1D42">
      <w:pPr>
        <w:spacing w:before="120" w:after="120"/>
        <w:rPr>
          <w:rFonts w:ascii="Arial" w:hAnsi="Arial"/>
          <w:bCs/>
          <w:i/>
          <w:color w:val="2E74B5" w:themeColor="accent1" w:themeShade="BF"/>
          <w:kern w:val="2"/>
          <w:sz w:val="22"/>
          <w:szCs w:val="22"/>
        </w:rPr>
      </w:pPr>
      <w:r w:rsidRPr="00B4698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modalités </w:t>
      </w:r>
      <w:r w:rsidRPr="00B4698A">
        <w:rPr>
          <w:rFonts w:ascii="Arial" w:hAnsi="Arial"/>
          <w:bCs/>
          <w:i/>
          <w:color w:val="2E74B5" w:themeColor="accent1" w:themeShade="BF"/>
          <w:kern w:val="2"/>
          <w:sz w:val="22"/>
          <w:szCs w:val="22"/>
        </w:rPr>
        <w:t xml:space="preserve">logistiques de livraison, en tenant compte de la répartition des équipements sur plusieurs sites, y compris en outre-mer. </w:t>
      </w:r>
      <w:r>
        <w:rPr>
          <w:rFonts w:ascii="Arial" w:hAnsi="Arial"/>
          <w:bCs/>
          <w:i/>
          <w:color w:val="2E74B5" w:themeColor="accent1" w:themeShade="BF"/>
          <w:kern w:val="2"/>
          <w:sz w:val="22"/>
          <w:szCs w:val="22"/>
        </w:rPr>
        <w:t xml:space="preserve">L’administration portera un intérêt particulier à la possibilité </w:t>
      </w:r>
      <w:r w:rsidR="00EF0474">
        <w:rPr>
          <w:rFonts w:ascii="Arial" w:hAnsi="Arial"/>
          <w:bCs/>
          <w:i/>
          <w:color w:val="2E74B5" w:themeColor="accent1" w:themeShade="BF"/>
          <w:kern w:val="2"/>
          <w:sz w:val="22"/>
          <w:szCs w:val="22"/>
        </w:rPr>
        <w:t>d’addresser</w:t>
      </w:r>
      <w:r>
        <w:rPr>
          <w:rFonts w:ascii="Arial" w:hAnsi="Arial"/>
          <w:bCs/>
          <w:i/>
          <w:color w:val="2E74B5" w:themeColor="accent1" w:themeShade="BF"/>
          <w:kern w:val="2"/>
          <w:sz w:val="22"/>
          <w:szCs w:val="22"/>
        </w:rPr>
        <w:t>plusieurs points de livraison pour une même commande.</w:t>
      </w:r>
    </w:p>
    <w:p w14:paraId="7B944001" w14:textId="77777777" w:rsidR="002E1D42" w:rsidRPr="003D6FE7" w:rsidRDefault="002E1D42" w:rsidP="002E1D42">
      <w:pPr>
        <w:spacing w:before="120" w:after="120"/>
        <w:rPr>
          <w:rFonts w:ascii="Arial" w:hAnsi="Arial"/>
          <w:bCs/>
          <w:i/>
          <w:color w:val="2E74B5" w:themeColor="accent1" w:themeShade="BF"/>
          <w:kern w:val="2"/>
          <w:sz w:val="22"/>
          <w:szCs w:val="22"/>
        </w:rPr>
      </w:pPr>
      <w:r>
        <w:rPr>
          <w:rFonts w:ascii="Arial" w:hAnsi="Arial"/>
          <w:bCs/>
          <w:i/>
          <w:color w:val="2E74B5" w:themeColor="accent1" w:themeShade="BF"/>
          <w:kern w:val="2"/>
          <w:sz w:val="22"/>
          <w:szCs w:val="22"/>
        </w:rPr>
        <w:t>Le candidat</w:t>
      </w:r>
      <w:r w:rsidRPr="00B4698A">
        <w:rPr>
          <w:rFonts w:ascii="Arial" w:hAnsi="Arial"/>
          <w:bCs/>
          <w:i/>
          <w:color w:val="2E74B5" w:themeColor="accent1" w:themeShade="BF"/>
          <w:kern w:val="2"/>
          <w:sz w:val="22"/>
          <w:szCs w:val="22"/>
        </w:rPr>
        <w:t xml:space="preserve"> </w:t>
      </w:r>
      <w:r>
        <w:rPr>
          <w:rFonts w:ascii="Arial" w:hAnsi="Arial"/>
          <w:bCs/>
          <w:i/>
          <w:color w:val="2E74B5" w:themeColor="accent1" w:themeShade="BF"/>
          <w:kern w:val="2"/>
          <w:sz w:val="22"/>
          <w:szCs w:val="22"/>
        </w:rPr>
        <w:t xml:space="preserve">précisera </w:t>
      </w:r>
      <w:r w:rsidRPr="00B4698A">
        <w:rPr>
          <w:rFonts w:ascii="Arial" w:hAnsi="Arial"/>
          <w:bCs/>
          <w:i/>
          <w:color w:val="2E74B5" w:themeColor="accent1" w:themeShade="BF"/>
          <w:kern w:val="2"/>
          <w:sz w:val="22"/>
          <w:szCs w:val="22"/>
        </w:rPr>
        <w:t>les garanties associées à l’acheminement jusqu’à chaque point de livraison</w:t>
      </w:r>
      <w:r>
        <w:rPr>
          <w:rFonts w:ascii="Arial" w:hAnsi="Arial"/>
          <w:bCs/>
          <w:i/>
          <w:color w:val="2E74B5" w:themeColor="accent1" w:themeShade="BF"/>
          <w:kern w:val="2"/>
          <w:sz w:val="22"/>
          <w:szCs w:val="22"/>
        </w:rPr>
        <w:t>.</w:t>
      </w:r>
    </w:p>
    <w:p w14:paraId="01686D77" w14:textId="77777777" w:rsidR="002E1D42" w:rsidRPr="00BC1569" w:rsidRDefault="002E1D42" w:rsidP="002E1D42">
      <w:pPr>
        <w:pStyle w:val="Corpsdetexte"/>
        <w:rPr>
          <w:rFonts w:ascii="Arial" w:hAnsi="Arial"/>
        </w:rPr>
      </w:pPr>
      <w:r w:rsidRPr="00BC1569">
        <w:rPr>
          <w:rFonts w:ascii="Arial" w:hAnsi="Arial"/>
        </w:rPr>
        <w:t>Réponse apportée par le candidat</w:t>
      </w:r>
    </w:p>
    <w:p w14:paraId="1E3C0E87"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01060F8A"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608ECC7A"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61475460"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087CD1BA"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378680CC"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3E07DCBD"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4EAC1534"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3AB63DDD" w14:textId="77777777" w:rsidR="002E1D42" w:rsidRDefault="002E1D42" w:rsidP="002E1D42">
      <w:pPr>
        <w:suppressAutoHyphens w:val="0"/>
        <w:spacing w:before="0" w:after="0"/>
        <w:jc w:val="left"/>
        <w:rPr>
          <w:b/>
          <w:bCs/>
          <w:i/>
          <w:iCs/>
          <w:color w:val="000000"/>
        </w:rPr>
      </w:pPr>
      <w:r>
        <w:br w:type="page"/>
      </w:r>
    </w:p>
    <w:p w14:paraId="6A5BD4C0" w14:textId="77777777" w:rsidR="00E730D1" w:rsidRDefault="00E730D1" w:rsidP="00E730D1">
      <w:pPr>
        <w:pStyle w:val="Titre2"/>
      </w:pPr>
      <w:r>
        <w:lastRenderedPageBreak/>
        <w:t xml:space="preserve">Partie 5 : </w:t>
      </w:r>
      <w:r w:rsidRPr="00082766">
        <w:t>Performances environnementale</w:t>
      </w:r>
      <w:r>
        <w:t>s</w:t>
      </w:r>
    </w:p>
    <w:p w14:paraId="5FFDB8A4" w14:textId="77777777" w:rsidR="00E730D1" w:rsidRPr="00BB4AA2" w:rsidRDefault="00E730D1" w:rsidP="00E730D1">
      <w:r w:rsidRPr="00337828">
        <w:t>Section 1</w:t>
      </w:r>
      <w:r>
        <w:t xml:space="preserve"> : </w:t>
      </w:r>
      <w:r w:rsidRPr="005D5826">
        <w:t>Consommation d'énergie optimisée</w:t>
      </w:r>
    </w:p>
    <w:p w14:paraId="23A16530" w14:textId="77777777" w:rsidR="00E730D1" w:rsidRDefault="00E730D1" w:rsidP="00E730D1">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décrira les éléments qui contribuent à l’optimisation de la consommation d’énergie du matériel. Le candidat précisera en particulier les éléments suivants : certification du bloc d’alimentation, consommation énergétique de l’écran et consommation énergétique du poste au repos. </w:t>
      </w:r>
    </w:p>
    <w:p w14:paraId="01B3B4B7" w14:textId="77777777" w:rsidR="00E730D1" w:rsidRPr="00194448" w:rsidRDefault="00E730D1" w:rsidP="00E730D1">
      <w:r w:rsidRPr="00194448">
        <w:t xml:space="preserve">Section 2 : </w:t>
      </w:r>
      <w:r w:rsidRPr="004C0DA4">
        <w:t>Réparabilité du matériel</w:t>
      </w:r>
    </w:p>
    <w:p w14:paraId="66286E86" w14:textId="56D6C941" w:rsidR="00E730D1" w:rsidRDefault="00E730D1" w:rsidP="00E730D1">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indiquera l’indice de réparabilité du matériel propos</w:t>
      </w:r>
      <w:r w:rsidR="00CE45B7">
        <w:rPr>
          <w:rFonts w:ascii="Arial" w:hAnsi="Arial"/>
          <w:b w:val="0"/>
          <w:iCs w:val="0"/>
          <w:color w:val="2E74B5" w:themeColor="accent1" w:themeShade="BF"/>
          <w:sz w:val="22"/>
          <w:szCs w:val="22"/>
        </w:rPr>
        <w:t>é</w:t>
      </w:r>
      <w:r w:rsidR="00B147AA">
        <w:rPr>
          <w:rFonts w:ascii="Arial" w:hAnsi="Arial"/>
          <w:b w:val="0"/>
          <w:iCs w:val="0"/>
          <w:color w:val="2E74B5" w:themeColor="accent1" w:themeShade="BF"/>
          <w:sz w:val="22"/>
          <w:szCs w:val="22"/>
        </w:rPr>
        <w:t xml:space="preserve"> conformément</w:t>
      </w:r>
      <w:r w:rsidR="008E1E9B">
        <w:rPr>
          <w:rFonts w:ascii="Arial" w:hAnsi="Arial"/>
          <w:b w:val="0"/>
          <w:iCs w:val="0"/>
          <w:color w:val="2E74B5" w:themeColor="accent1" w:themeShade="BF"/>
          <w:sz w:val="22"/>
          <w:szCs w:val="22"/>
        </w:rPr>
        <w:t xml:space="preserve"> à</w:t>
      </w:r>
      <w:r w:rsidR="00B147AA">
        <w:rPr>
          <w:rFonts w:ascii="Arial" w:hAnsi="Arial"/>
          <w:b w:val="0"/>
          <w:iCs w:val="0"/>
          <w:color w:val="2E74B5" w:themeColor="accent1" w:themeShade="BF"/>
          <w:sz w:val="22"/>
          <w:szCs w:val="22"/>
        </w:rPr>
        <w:t xml:space="preserve"> </w:t>
      </w:r>
      <w:r w:rsidR="008E1E9B" w:rsidRPr="008E1E9B">
        <w:rPr>
          <w:rFonts w:ascii="Arial" w:hAnsi="Arial"/>
          <w:b w:val="0"/>
          <w:iCs w:val="0"/>
          <w:color w:val="2E74B5" w:themeColor="accent1" w:themeShade="BF"/>
          <w:sz w:val="22"/>
          <w:szCs w:val="22"/>
        </w:rPr>
        <w:t>la méthodologie définie par le ministère de la Transition écologique</w:t>
      </w:r>
    </w:p>
    <w:p w14:paraId="382504AB" w14:textId="5A60743E" w:rsidR="00E730D1" w:rsidRPr="00194448" w:rsidRDefault="00E730D1" w:rsidP="00E730D1">
      <w:r w:rsidRPr="00194448">
        <w:t xml:space="preserve">Section </w:t>
      </w:r>
      <w:r w:rsidR="00952E67">
        <w:t>3</w:t>
      </w:r>
      <w:r w:rsidRPr="00194448">
        <w:t xml:space="preserve"> : </w:t>
      </w:r>
      <w:r>
        <w:t>Durabilité du conditionnement</w:t>
      </w:r>
    </w:p>
    <w:p w14:paraId="7F30D382" w14:textId="4EA06C5D" w:rsidR="00E730D1" w:rsidRDefault="00E730D1" w:rsidP="00E730D1">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listera les matériaux utilisés pour le conditionnement en précisant s’ils sont recyclés ou recyclables et indiquera le volume du conditionnement</w:t>
      </w:r>
      <w:r w:rsidR="00BB5307">
        <w:rPr>
          <w:rFonts w:ascii="Arial" w:hAnsi="Arial"/>
          <w:b w:val="0"/>
          <w:iCs w:val="0"/>
          <w:color w:val="2E74B5" w:themeColor="accent1" w:themeShade="BF"/>
          <w:sz w:val="22"/>
          <w:szCs w:val="22"/>
        </w:rPr>
        <w:t xml:space="preserve"> dans lequel</w:t>
      </w:r>
      <w:r w:rsidR="008E1E9B">
        <w:rPr>
          <w:rFonts w:ascii="Arial" w:hAnsi="Arial"/>
          <w:b w:val="0"/>
          <w:iCs w:val="0"/>
          <w:color w:val="2E74B5" w:themeColor="accent1" w:themeShade="BF"/>
          <w:sz w:val="22"/>
          <w:szCs w:val="22"/>
        </w:rPr>
        <w:t xml:space="preserve"> le</w:t>
      </w:r>
      <w:r w:rsidR="00BB5307">
        <w:rPr>
          <w:rFonts w:ascii="Arial" w:hAnsi="Arial"/>
          <w:b w:val="0"/>
          <w:iCs w:val="0"/>
          <w:color w:val="2E74B5" w:themeColor="accent1" w:themeShade="BF"/>
          <w:sz w:val="22"/>
          <w:szCs w:val="22"/>
        </w:rPr>
        <w:t xml:space="preserve"> poste est fourni et livré.</w:t>
      </w:r>
    </w:p>
    <w:p w14:paraId="0414770E" w14:textId="77777777" w:rsidR="00BB5307" w:rsidRDefault="00BB5307" w:rsidP="00E730D1">
      <w:pPr>
        <w:pStyle w:val="Corpsdetexte"/>
        <w:rPr>
          <w:rFonts w:ascii="Arial" w:hAnsi="Arial"/>
          <w:b w:val="0"/>
          <w:iCs w:val="0"/>
          <w:color w:val="2E74B5" w:themeColor="accent1" w:themeShade="BF"/>
          <w:sz w:val="22"/>
          <w:szCs w:val="22"/>
        </w:rPr>
      </w:pPr>
    </w:p>
    <w:p w14:paraId="0F2F15B2" w14:textId="77777777" w:rsidR="00E730D1" w:rsidRPr="00BC1569" w:rsidRDefault="00E730D1" w:rsidP="00E730D1">
      <w:pPr>
        <w:pStyle w:val="Corpsdetexte"/>
        <w:rPr>
          <w:rFonts w:ascii="Arial" w:hAnsi="Arial"/>
        </w:rPr>
      </w:pPr>
      <w:r w:rsidRPr="00BC1569">
        <w:rPr>
          <w:rFonts w:ascii="Arial" w:hAnsi="Arial"/>
        </w:rPr>
        <w:t>Réponse apportée par le candidat</w:t>
      </w:r>
    </w:p>
    <w:p w14:paraId="1C5FFDB2"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299459B3"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3B41FF2B"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6DE6F7F9"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50C4061D"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0B2B6DB7"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1C1CBD88"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159FB8CA"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2B80E192" w14:textId="77777777" w:rsidR="00E730D1" w:rsidRDefault="00E730D1" w:rsidP="00E730D1">
      <w:pPr>
        <w:pStyle w:val="Corpsdetexte"/>
      </w:pPr>
    </w:p>
    <w:sectPr w:rsidR="00E730D1" w:rsidSect="00C6757F">
      <w:footerReference w:type="default" r:id="rId12"/>
      <w:pgSz w:w="11906" w:h="16838"/>
      <w:pgMar w:top="709" w:right="1418" w:bottom="993" w:left="1418" w:header="720"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092335" w16cex:dateUtc="2025-07-03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C2D839" w16cid:durableId="210923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C387E" w14:textId="77777777" w:rsidR="000E7D53" w:rsidRDefault="000E7D53">
      <w:pPr>
        <w:spacing w:before="0" w:after="0"/>
      </w:pPr>
      <w:r>
        <w:separator/>
      </w:r>
    </w:p>
  </w:endnote>
  <w:endnote w:type="continuationSeparator" w:id="0">
    <w:p w14:paraId="02F0F73B" w14:textId="77777777" w:rsidR="000E7D53" w:rsidRDefault="000E7D53">
      <w:pPr>
        <w:spacing w:before="0" w:after="0"/>
      </w:pPr>
      <w:r>
        <w:continuationSeparator/>
      </w:r>
    </w:p>
  </w:endnote>
  <w:endnote w:type="continuationNotice" w:id="1">
    <w:p w14:paraId="25283502" w14:textId="77777777" w:rsidR="000E7D53" w:rsidRDefault="000E7D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variable"/>
  </w:font>
  <w:font w:name="Lohit Devanagari">
    <w:altName w:val="Times New Roman"/>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4A5F1" w14:textId="7424C717" w:rsidR="00AE7281" w:rsidRPr="009B67A1" w:rsidRDefault="00AE7281">
    <w:pPr>
      <w:pStyle w:val="Pieddepage"/>
      <w:pBdr>
        <w:top w:val="single" w:sz="4" w:space="1" w:color="000000"/>
        <w:left w:val="none" w:sz="0" w:space="0" w:color="000000"/>
        <w:bottom w:val="none" w:sz="0" w:space="0" w:color="000000"/>
        <w:right w:val="none" w:sz="0" w:space="0" w:color="000000"/>
      </w:pBdr>
      <w:rPr>
        <w:color w:val="000000"/>
        <w:lang w:val="en-US"/>
      </w:rPr>
    </w:pPr>
    <w:r w:rsidRPr="0029444E">
      <w:rPr>
        <w:lang w:val="en-US"/>
      </w:rPr>
      <w:t xml:space="preserve">SG/DEPAFI/SAILMI/SDASEM/BAN </w:t>
    </w:r>
    <w:r w:rsidR="0029444E" w:rsidRPr="0029444E">
      <w:rPr>
        <w:lang w:val="en-US"/>
      </w:rPr>
      <w:t>–</w:t>
    </w:r>
    <w:r w:rsidRPr="0029444E">
      <w:rPr>
        <w:lang w:val="en-US"/>
      </w:rPr>
      <w:t xml:space="preserve"> CRT</w:t>
    </w:r>
    <w:r w:rsidR="0029444E" w:rsidRPr="0029444E">
      <w:rPr>
        <w:color w:val="000000"/>
        <w:lang w:val="en-US"/>
      </w:rPr>
      <w:t xml:space="preserve"> </w:t>
    </w:r>
    <w:r w:rsidR="005B5FD4" w:rsidRPr="0029444E">
      <w:rPr>
        <w:color w:val="000000"/>
        <w:lang w:val="en-US"/>
      </w:rPr>
      <w:t>– Lot n</w:t>
    </w:r>
    <w:r w:rsidR="009B67A1">
      <w:rPr>
        <w:color w:val="000000"/>
        <w:lang w:val="en-US"/>
      </w:rPr>
      <w:t>°1</w:t>
    </w:r>
    <w:r w:rsidR="001D216E">
      <w:rPr>
        <w:color w:val="000000"/>
        <w:lang w:val="en-US"/>
      </w:rPr>
      <w:t>7</w:t>
    </w:r>
    <w:r w:rsidRPr="0029444E">
      <w:rPr>
        <w:color w:val="000000"/>
        <w:lang w:val="en-US"/>
      </w:rPr>
      <w:tab/>
    </w:r>
    <w:r w:rsidRPr="0029444E">
      <w:rPr>
        <w:lang w:val="en-US"/>
      </w:rPr>
      <w:tab/>
    </w:r>
    <w:r w:rsidR="0029444E" w:rsidRPr="0029444E">
      <w:rPr>
        <w:lang w:val="en-US"/>
      </w:rPr>
      <w:tab/>
    </w:r>
    <w:r w:rsidRPr="0029444E">
      <w:rPr>
        <w:lang w:val="en-US"/>
      </w:rPr>
      <w:tab/>
    </w:r>
    <w:r w:rsidRPr="0029444E">
      <w:rPr>
        <w:lang w:val="en-US"/>
      </w:rPr>
      <w:tab/>
      <w:t xml:space="preserve">page </w:t>
    </w:r>
    <w:r w:rsidR="007636F0">
      <w:fldChar w:fldCharType="begin"/>
    </w:r>
    <w:r w:rsidR="007636F0" w:rsidRPr="0029444E">
      <w:rPr>
        <w:lang w:val="en-US"/>
      </w:rPr>
      <w:instrText xml:space="preserve"> PAGE </w:instrText>
    </w:r>
    <w:r w:rsidR="007636F0">
      <w:fldChar w:fldCharType="separate"/>
    </w:r>
    <w:r w:rsidR="00166B7F">
      <w:rPr>
        <w:noProof/>
        <w:lang w:val="en-US"/>
      </w:rPr>
      <w:t>6</w:t>
    </w:r>
    <w:r w:rsidR="007636F0">
      <w:rPr>
        <w:noProof/>
      </w:rPr>
      <w:fldChar w:fldCharType="end"/>
    </w:r>
    <w:r w:rsidRPr="0029444E">
      <w:rPr>
        <w:lang w:val="en-US"/>
      </w:rPr>
      <w:t>/</w:t>
    </w:r>
    <w:r w:rsidR="00882203">
      <w:fldChar w:fldCharType="begin"/>
    </w:r>
    <w:r w:rsidR="00882203" w:rsidRPr="0029444E">
      <w:rPr>
        <w:lang w:val="en-US"/>
      </w:rPr>
      <w:instrText xml:space="preserve"> NUMPAGES \* ARABIC </w:instrText>
    </w:r>
    <w:r w:rsidR="00882203">
      <w:fldChar w:fldCharType="separate"/>
    </w:r>
    <w:r w:rsidR="00166B7F">
      <w:rPr>
        <w:noProof/>
        <w:lang w:val="en-US"/>
      </w:rPr>
      <w:t>6</w:t>
    </w:r>
    <w:r w:rsidR="008822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643BE" w14:textId="77777777" w:rsidR="000E7D53" w:rsidRDefault="000E7D53">
      <w:pPr>
        <w:spacing w:before="0" w:after="0"/>
      </w:pPr>
      <w:r>
        <w:separator/>
      </w:r>
    </w:p>
  </w:footnote>
  <w:footnote w:type="continuationSeparator" w:id="0">
    <w:p w14:paraId="4AB787A7" w14:textId="77777777" w:rsidR="000E7D53" w:rsidRDefault="000E7D53">
      <w:pPr>
        <w:spacing w:before="0" w:after="0"/>
      </w:pPr>
      <w:r>
        <w:continuationSeparator/>
      </w:r>
    </w:p>
  </w:footnote>
  <w:footnote w:type="continuationNotice" w:id="1">
    <w:p w14:paraId="797670E5" w14:textId="77777777" w:rsidR="000E7D53" w:rsidRDefault="000E7D53">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decimal"/>
      <w:suff w:val="space"/>
      <w:lvlText w:val="%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pStyle w:val="Titre3"/>
      <w:suff w:val="space"/>
      <w:lvlText w:val="%2.%3"/>
      <w:lvlJc w:val="left"/>
      <w:pPr>
        <w:tabs>
          <w:tab w:val="num" w:pos="0"/>
        </w:tabs>
        <w:ind w:left="0" w:firstLine="0"/>
      </w:pPr>
    </w:lvl>
    <w:lvl w:ilvl="3">
      <w:start w:val="1"/>
      <w:numFmt w:val="lowerRoman"/>
      <w:pStyle w:val="Titre4"/>
      <w:suff w:val="space"/>
      <w:lvlText w:val="%4)"/>
      <w:lvlJc w:val="left"/>
      <w:pPr>
        <w:tabs>
          <w:tab w:val="num" w:pos="0"/>
        </w:tabs>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upperRoman"/>
      <w:pStyle w:val="SECTIONTITRE1"/>
      <w:suff w:val="space"/>
      <w:lvlText w:val="Section %1"/>
      <w:lvlJc w:val="left"/>
      <w:pPr>
        <w:tabs>
          <w:tab w:val="num" w:pos="0"/>
        </w:tabs>
        <w:ind w:left="0" w:firstLine="0"/>
      </w:pPr>
      <w:rPr>
        <w:rFonts w:ascii="Verdana" w:hAnsi="Verdana" w:cs="Verdana"/>
        <w:b/>
        <w:i w:val="0"/>
        <w:caps/>
        <w:sz w:val="22"/>
        <w:szCs w:val="22"/>
      </w:rPr>
    </w:lvl>
    <w:lvl w:ilvl="1">
      <w:start w:val="1"/>
      <w:numFmt w:val="decimal"/>
      <w:suff w:val="space"/>
      <w:lvlText w:val="%1.%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suff w:val="space"/>
      <w:lvlText w:val="%1.%2.%3"/>
      <w:lvlJc w:val="left"/>
      <w:pPr>
        <w:tabs>
          <w:tab w:val="num" w:pos="0"/>
        </w:tabs>
        <w:ind w:left="0" w:firstLine="0"/>
      </w:pPr>
    </w:lvl>
    <w:lvl w:ilvl="3">
      <w:start w:val="1"/>
      <w:numFmt w:val="lowerRoman"/>
      <w:suff w:val="space"/>
      <w:lvlText w:val="%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5.%6"/>
      <w:lvlJc w:val="left"/>
      <w:pPr>
        <w:tabs>
          <w:tab w:val="num" w:pos="0"/>
        </w:tabs>
        <w:ind w:left="0" w:firstLine="0"/>
      </w:pPr>
    </w:lvl>
    <w:lvl w:ilvl="6">
      <w:start w:val="1"/>
      <w:numFmt w:val="decimal"/>
      <w:lvlText w:val="%4.%5.%6.%7"/>
      <w:lvlJc w:val="left"/>
      <w:pPr>
        <w:tabs>
          <w:tab w:val="num" w:pos="0"/>
        </w:tabs>
        <w:ind w:left="0" w:firstLine="0"/>
      </w:pPr>
    </w:lvl>
    <w:lvl w:ilvl="7">
      <w:start w:val="1"/>
      <w:numFmt w:val="decimal"/>
      <w:lvlText w:val="%4.%5.%6.%7.%8"/>
      <w:lvlJc w:val="left"/>
      <w:pPr>
        <w:tabs>
          <w:tab w:val="num" w:pos="0"/>
        </w:tabs>
        <w:ind w:left="0" w:firstLine="0"/>
      </w:pPr>
    </w:lvl>
    <w:lvl w:ilvl="8">
      <w:start w:val="1"/>
      <w:numFmt w:val="decimal"/>
      <w:lvlText w:val="%4.%5.%6.%7.%8.%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pStyle w:val="Style3"/>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pStyle w:val="StyleAvant3ptAprs3ptInterlignesimple"/>
      <w:lvlText w:val="-"/>
      <w:lvlJc w:val="left"/>
      <w:pPr>
        <w:tabs>
          <w:tab w:val="num" w:pos="851"/>
        </w:tabs>
        <w:ind w:left="851" w:hanging="283"/>
      </w:pPr>
      <w:rPr>
        <w:rFonts w:ascii="Times New Roman" w:hAnsi="Times New Roman" w:cs="Times New Roman"/>
      </w:rPr>
    </w:lvl>
  </w:abstractNum>
  <w:abstractNum w:abstractNumId="4" w15:restartNumberingAfterBreak="0">
    <w:nsid w:val="00000005"/>
    <w:multiLevelType w:val="multilevel"/>
    <w:tmpl w:val="00000005"/>
    <w:name w:val="WW8Num5"/>
    <w:lvl w:ilvl="0">
      <w:start w:val="1"/>
      <w:numFmt w:val="decimal"/>
      <w:pStyle w:val="TitrAnnexe"/>
      <w:suff w:val="space"/>
      <w:lvlText w:val="annexe %1."/>
      <w:lvlJc w:val="left"/>
      <w:pPr>
        <w:tabs>
          <w:tab w:val="num" w:pos="0"/>
        </w:tabs>
        <w:ind w:left="0" w:firstLine="0"/>
      </w:pPr>
      <w:rPr>
        <w:rFonts w:ascii="Verdana" w:hAnsi="Verdana" w:cs="Verdana"/>
        <w:b/>
        <w:i w:val="0"/>
        <w:caps/>
        <w:sz w:val="24"/>
        <w:szCs w:val="24"/>
      </w:rPr>
    </w:lvl>
    <w:lvl w:ilvl="1">
      <w:start w:val="1"/>
      <w:numFmt w:val="decimal"/>
      <w:suff w:val="space"/>
      <w:lvlText w:val="%1.%2"/>
      <w:lvlJc w:val="left"/>
      <w:pPr>
        <w:tabs>
          <w:tab w:val="num" w:pos="0"/>
        </w:tabs>
        <w:ind w:left="0" w:firstLine="0"/>
      </w:pPr>
      <w:rPr>
        <w:rFonts w:ascii="Arial Gras" w:hAnsi="Arial Gras" w:cs="Arial Gras"/>
        <w:b/>
        <w:i w:val="0"/>
        <w:sz w:val="22"/>
        <w:szCs w:val="22"/>
      </w:rPr>
    </w:lvl>
    <w:lvl w:ilvl="2">
      <w:start w:val="1"/>
      <w:numFmt w:val="decimal"/>
      <w:suff w:val="space"/>
      <w:lvlText w:val="%1.%2.%3"/>
      <w:lvlJc w:val="left"/>
      <w:pPr>
        <w:tabs>
          <w:tab w:val="num" w:pos="0"/>
        </w:tabs>
        <w:ind w:left="0" w:firstLine="0"/>
      </w:pPr>
      <w:rPr>
        <w:rFonts w:ascii="Arial Gras" w:hAnsi="Arial Gras" w:cs="Arial Gras"/>
        <w:b/>
        <w:i/>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06"/>
    <w:multiLevelType w:val="multilevel"/>
    <w:tmpl w:val="00000006"/>
    <w:name w:val="WW8Num8"/>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6" w15:restartNumberingAfterBreak="0">
    <w:nsid w:val="00000007"/>
    <w:multiLevelType w:val="multilevel"/>
    <w:tmpl w:val="00000007"/>
    <w:name w:val="WW8Num9"/>
    <w:lvl w:ilvl="0">
      <w:start w:val="1"/>
      <w:numFmt w:val="decimal"/>
      <w:pStyle w:val="Style4"/>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0000008"/>
    <w:multiLevelType w:val="singleLevel"/>
    <w:tmpl w:val="00000008"/>
    <w:name w:val="WW8Num10"/>
    <w:lvl w:ilvl="0">
      <w:start w:val="1"/>
      <w:numFmt w:val="bullet"/>
      <w:pStyle w:val="Enumer1"/>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11"/>
    <w:lvl w:ilvl="0">
      <w:start w:val="1"/>
      <w:numFmt w:val="bullet"/>
      <w:pStyle w:val="StyleTitre1CentrAvant0cmSuspendu05cmAprs6"/>
      <w:lvlText w:val=""/>
      <w:lvlJc w:val="left"/>
      <w:pPr>
        <w:tabs>
          <w:tab w:val="num" w:pos="360"/>
        </w:tabs>
        <w:ind w:left="360" w:hanging="360"/>
      </w:pPr>
      <w:rPr>
        <w:rFonts w:ascii="Symbol" w:hAnsi="Symbol" w:cs="Symbol"/>
      </w:rPr>
    </w:lvl>
  </w:abstractNum>
  <w:abstractNum w:abstractNumId="9" w15:restartNumberingAfterBreak="0">
    <w:nsid w:val="0000000A"/>
    <w:multiLevelType w:val="multilevel"/>
    <w:tmpl w:val="0000000A"/>
    <w:name w:val="WW8Num13"/>
    <w:lvl w:ilvl="0">
      <w:start w:val="1"/>
      <w:numFmt w:val="decimal"/>
      <w:pStyle w:val="Formuledepolitesse"/>
      <w:suff w:val="space"/>
      <w:lvlText w:val="Annexe %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3.%4.%5"/>
      <w:lvlJc w:val="left"/>
      <w:pPr>
        <w:tabs>
          <w:tab w:val="num" w:pos="0"/>
        </w:tabs>
        <w:ind w:left="0" w:firstLine="0"/>
      </w:pPr>
    </w:lvl>
    <w:lvl w:ilvl="5">
      <w:start w:val="1"/>
      <w:numFmt w:val="decimal"/>
      <w:lvlText w:val="%3.%4.%5.%6"/>
      <w:lvlJc w:val="left"/>
      <w:pPr>
        <w:tabs>
          <w:tab w:val="num" w:pos="0"/>
        </w:tabs>
        <w:ind w:left="0" w:firstLine="0"/>
      </w:pPr>
    </w:lvl>
    <w:lvl w:ilvl="6">
      <w:start w:val="1"/>
      <w:numFmt w:val="decimal"/>
      <w:lvlText w:val="%3.%4.%5.%6.%7"/>
      <w:lvlJc w:val="left"/>
      <w:pPr>
        <w:tabs>
          <w:tab w:val="num" w:pos="0"/>
        </w:tabs>
        <w:ind w:left="0" w:firstLine="0"/>
      </w:pPr>
    </w:lvl>
    <w:lvl w:ilvl="7">
      <w:start w:val="1"/>
      <w:numFmt w:val="decimal"/>
      <w:lvlText w:val="%3.%4.%5.%6.%7.%8"/>
      <w:lvlJc w:val="left"/>
      <w:pPr>
        <w:tabs>
          <w:tab w:val="num" w:pos="0"/>
        </w:tabs>
        <w:ind w:left="0" w:firstLine="0"/>
      </w:pPr>
    </w:lvl>
    <w:lvl w:ilvl="8">
      <w:start w:val="1"/>
      <w:numFmt w:val="decimal"/>
      <w:lvlText w:val="%3.%4.%5.%6.%7.%8.%9"/>
      <w:lvlJc w:val="left"/>
      <w:pPr>
        <w:tabs>
          <w:tab w:val="num" w:pos="0"/>
        </w:tabs>
        <w:ind w:left="0" w:firstLine="0"/>
      </w:pPr>
    </w:lvl>
  </w:abstractNum>
  <w:abstractNum w:abstractNumId="10" w15:restartNumberingAfterBreak="0">
    <w:nsid w:val="0000000B"/>
    <w:multiLevelType w:val="singleLevel"/>
    <w:tmpl w:val="0000000B"/>
    <w:name w:val="WW8Num14"/>
    <w:lvl w:ilvl="0">
      <w:start w:val="1"/>
      <w:numFmt w:val="bullet"/>
      <w:pStyle w:val="Listepuces2meniveau"/>
      <w:lvlText w:val="-"/>
      <w:lvlJc w:val="left"/>
      <w:pPr>
        <w:tabs>
          <w:tab w:val="num" w:pos="720"/>
        </w:tabs>
        <w:ind w:left="720" w:hanging="360"/>
      </w:pPr>
      <w:rPr>
        <w:rFonts w:ascii="Arial" w:hAnsi="Arial" w:cs="Arial"/>
      </w:rPr>
    </w:lvl>
  </w:abstractNum>
  <w:abstractNum w:abstractNumId="11" w15:restartNumberingAfterBreak="0">
    <w:nsid w:val="0000000C"/>
    <w:multiLevelType w:val="singleLevel"/>
    <w:tmpl w:val="0000000C"/>
    <w:name w:val="WW8Num19"/>
    <w:lvl w:ilvl="0">
      <w:start w:val="1"/>
      <w:numFmt w:val="bullet"/>
      <w:lvlText w:val="-"/>
      <w:lvlJc w:val="left"/>
      <w:pPr>
        <w:tabs>
          <w:tab w:val="num" w:pos="0"/>
        </w:tabs>
        <w:ind w:left="720" w:hanging="360"/>
      </w:pPr>
      <w:rPr>
        <w:rFonts w:ascii="Verdana" w:hAnsi="Verdana" w:cs="Arial"/>
      </w:rPr>
    </w:lvl>
  </w:abstractNum>
  <w:abstractNum w:abstractNumId="12" w15:restartNumberingAfterBreak="0">
    <w:nsid w:val="046B2C2C"/>
    <w:multiLevelType w:val="hybridMultilevel"/>
    <w:tmpl w:val="3E4E8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70613D"/>
    <w:multiLevelType w:val="hybridMultilevel"/>
    <w:tmpl w:val="465A7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8607CE5"/>
    <w:multiLevelType w:val="hybridMultilevel"/>
    <w:tmpl w:val="E23A8556"/>
    <w:lvl w:ilvl="0" w:tplc="8FECEA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7F4BDA"/>
    <w:multiLevelType w:val="hybridMultilevel"/>
    <w:tmpl w:val="4ECC5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F43FD"/>
    <w:multiLevelType w:val="hybridMultilevel"/>
    <w:tmpl w:val="27B6B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CF225F"/>
    <w:multiLevelType w:val="hybridMultilevel"/>
    <w:tmpl w:val="86E6B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FF42C1"/>
    <w:multiLevelType w:val="hybridMultilevel"/>
    <w:tmpl w:val="38BAA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AD0008"/>
    <w:multiLevelType w:val="hybridMultilevel"/>
    <w:tmpl w:val="7A8011E8"/>
    <w:lvl w:ilvl="0" w:tplc="8FECEA0E">
      <w:start w:val="1"/>
      <w:numFmt w:val="bullet"/>
      <w:lvlText w:val="·"/>
      <w:lvlJc w:val="left"/>
      <w:pPr>
        <w:ind w:left="720" w:hanging="360"/>
      </w:pPr>
      <w:rPr>
        <w:rFonts w:ascii="Symbol" w:hAnsi="Symbol" w:hint="default"/>
      </w:rPr>
    </w:lvl>
    <w:lvl w:ilvl="1" w:tplc="AAD63FFA">
      <w:start w:val="1"/>
      <w:numFmt w:val="bullet"/>
      <w:lvlText w:val="o"/>
      <w:lvlJc w:val="left"/>
      <w:pPr>
        <w:ind w:left="1440" w:hanging="360"/>
      </w:pPr>
      <w:rPr>
        <w:rFonts w:ascii="Courier New" w:hAnsi="Courier New" w:hint="default"/>
      </w:rPr>
    </w:lvl>
    <w:lvl w:ilvl="2" w:tplc="B4443430">
      <w:start w:val="1"/>
      <w:numFmt w:val="bullet"/>
      <w:lvlText w:val=""/>
      <w:lvlJc w:val="left"/>
      <w:pPr>
        <w:ind w:left="2160" w:hanging="360"/>
      </w:pPr>
      <w:rPr>
        <w:rFonts w:ascii="Wingdings" w:hAnsi="Wingdings" w:hint="default"/>
      </w:rPr>
    </w:lvl>
    <w:lvl w:ilvl="3" w:tplc="74BCABA0">
      <w:start w:val="1"/>
      <w:numFmt w:val="bullet"/>
      <w:lvlText w:val=""/>
      <w:lvlJc w:val="left"/>
      <w:pPr>
        <w:ind w:left="2880" w:hanging="360"/>
      </w:pPr>
      <w:rPr>
        <w:rFonts w:ascii="Symbol" w:hAnsi="Symbol" w:hint="default"/>
      </w:rPr>
    </w:lvl>
    <w:lvl w:ilvl="4" w:tplc="9A2E5E0E">
      <w:start w:val="1"/>
      <w:numFmt w:val="bullet"/>
      <w:lvlText w:val="o"/>
      <w:lvlJc w:val="left"/>
      <w:pPr>
        <w:ind w:left="3600" w:hanging="360"/>
      </w:pPr>
      <w:rPr>
        <w:rFonts w:ascii="Courier New" w:hAnsi="Courier New" w:hint="default"/>
      </w:rPr>
    </w:lvl>
    <w:lvl w:ilvl="5" w:tplc="ABBE1BA2">
      <w:start w:val="1"/>
      <w:numFmt w:val="bullet"/>
      <w:lvlText w:val=""/>
      <w:lvlJc w:val="left"/>
      <w:pPr>
        <w:ind w:left="4320" w:hanging="360"/>
      </w:pPr>
      <w:rPr>
        <w:rFonts w:ascii="Wingdings" w:hAnsi="Wingdings" w:hint="default"/>
      </w:rPr>
    </w:lvl>
    <w:lvl w:ilvl="6" w:tplc="5514545A">
      <w:start w:val="1"/>
      <w:numFmt w:val="bullet"/>
      <w:lvlText w:val=""/>
      <w:lvlJc w:val="left"/>
      <w:pPr>
        <w:ind w:left="5040" w:hanging="360"/>
      </w:pPr>
      <w:rPr>
        <w:rFonts w:ascii="Symbol" w:hAnsi="Symbol" w:hint="default"/>
      </w:rPr>
    </w:lvl>
    <w:lvl w:ilvl="7" w:tplc="7A602806">
      <w:start w:val="1"/>
      <w:numFmt w:val="bullet"/>
      <w:lvlText w:val="o"/>
      <w:lvlJc w:val="left"/>
      <w:pPr>
        <w:ind w:left="5760" w:hanging="360"/>
      </w:pPr>
      <w:rPr>
        <w:rFonts w:ascii="Courier New" w:hAnsi="Courier New" w:hint="default"/>
      </w:rPr>
    </w:lvl>
    <w:lvl w:ilvl="8" w:tplc="DE34EAAE">
      <w:start w:val="1"/>
      <w:numFmt w:val="bullet"/>
      <w:lvlText w:val=""/>
      <w:lvlJc w:val="left"/>
      <w:pPr>
        <w:ind w:left="6480" w:hanging="360"/>
      </w:pPr>
      <w:rPr>
        <w:rFonts w:ascii="Wingdings" w:hAnsi="Wingdings" w:hint="default"/>
      </w:rPr>
    </w:lvl>
  </w:abstractNum>
  <w:abstractNum w:abstractNumId="20" w15:restartNumberingAfterBreak="0">
    <w:nsid w:val="70246A82"/>
    <w:multiLevelType w:val="hybridMultilevel"/>
    <w:tmpl w:val="79B82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F1F11"/>
    <w:multiLevelType w:val="hybridMultilevel"/>
    <w:tmpl w:val="53DEE3B6"/>
    <w:lvl w:ilvl="0" w:tplc="7DA80DB0">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1"/>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19"/>
  </w:num>
  <w:num w:numId="21">
    <w:abstractNumId w:val="16"/>
  </w:num>
  <w:num w:numId="22">
    <w:abstractNumId w:val="15"/>
  </w:num>
  <w:num w:numId="23">
    <w:abstractNumId w:val="17"/>
  </w:num>
  <w:num w:numId="24">
    <w:abstractNumId w:val="13"/>
  </w:num>
  <w:num w:numId="25">
    <w:abstractNumId w:val="20"/>
  </w:num>
  <w:num w:numId="26">
    <w:abstractNumId w:val="1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09C"/>
    <w:rsid w:val="0000074D"/>
    <w:rsid w:val="00001629"/>
    <w:rsid w:val="000043C3"/>
    <w:rsid w:val="00004FA2"/>
    <w:rsid w:val="0000682E"/>
    <w:rsid w:val="0000691A"/>
    <w:rsid w:val="0001283F"/>
    <w:rsid w:val="0001733D"/>
    <w:rsid w:val="00020B77"/>
    <w:rsid w:val="00024FEF"/>
    <w:rsid w:val="00026881"/>
    <w:rsid w:val="00027A7F"/>
    <w:rsid w:val="000315A1"/>
    <w:rsid w:val="000339A2"/>
    <w:rsid w:val="00042522"/>
    <w:rsid w:val="000449B0"/>
    <w:rsid w:val="00046457"/>
    <w:rsid w:val="000532DF"/>
    <w:rsid w:val="00055860"/>
    <w:rsid w:val="00056D30"/>
    <w:rsid w:val="000633E7"/>
    <w:rsid w:val="000718B2"/>
    <w:rsid w:val="00080BF2"/>
    <w:rsid w:val="00085553"/>
    <w:rsid w:val="00086534"/>
    <w:rsid w:val="000868BC"/>
    <w:rsid w:val="0009248A"/>
    <w:rsid w:val="00093425"/>
    <w:rsid w:val="000945B6"/>
    <w:rsid w:val="00095E93"/>
    <w:rsid w:val="000A218F"/>
    <w:rsid w:val="000A3666"/>
    <w:rsid w:val="000B29FA"/>
    <w:rsid w:val="000B61D9"/>
    <w:rsid w:val="000B7AB6"/>
    <w:rsid w:val="000C4D5C"/>
    <w:rsid w:val="000C5808"/>
    <w:rsid w:val="000C62D9"/>
    <w:rsid w:val="000D2FD3"/>
    <w:rsid w:val="000D39FA"/>
    <w:rsid w:val="000D44C9"/>
    <w:rsid w:val="000E4FC3"/>
    <w:rsid w:val="000E7D53"/>
    <w:rsid w:val="000F055B"/>
    <w:rsid w:val="000F14E2"/>
    <w:rsid w:val="000F62E8"/>
    <w:rsid w:val="000F70C8"/>
    <w:rsid w:val="000F7D68"/>
    <w:rsid w:val="000F7F72"/>
    <w:rsid w:val="00104334"/>
    <w:rsid w:val="0010637B"/>
    <w:rsid w:val="00107B25"/>
    <w:rsid w:val="00115D0E"/>
    <w:rsid w:val="00117EFF"/>
    <w:rsid w:val="00120D2F"/>
    <w:rsid w:val="0012224A"/>
    <w:rsid w:val="00122BF3"/>
    <w:rsid w:val="0012338A"/>
    <w:rsid w:val="0012529F"/>
    <w:rsid w:val="00125508"/>
    <w:rsid w:val="001273D6"/>
    <w:rsid w:val="00131799"/>
    <w:rsid w:val="001422A0"/>
    <w:rsid w:val="00145FA5"/>
    <w:rsid w:val="00150B5F"/>
    <w:rsid w:val="001540F8"/>
    <w:rsid w:val="001615B6"/>
    <w:rsid w:val="001616F7"/>
    <w:rsid w:val="00166B7F"/>
    <w:rsid w:val="00167CF3"/>
    <w:rsid w:val="00167DEA"/>
    <w:rsid w:val="00175668"/>
    <w:rsid w:val="0017608F"/>
    <w:rsid w:val="00180E37"/>
    <w:rsid w:val="00183F79"/>
    <w:rsid w:val="00184767"/>
    <w:rsid w:val="00185E13"/>
    <w:rsid w:val="00186506"/>
    <w:rsid w:val="00186D37"/>
    <w:rsid w:val="001938C4"/>
    <w:rsid w:val="001A0068"/>
    <w:rsid w:val="001A0CDF"/>
    <w:rsid w:val="001A334E"/>
    <w:rsid w:val="001A3AD3"/>
    <w:rsid w:val="001A62F0"/>
    <w:rsid w:val="001A6B29"/>
    <w:rsid w:val="001A7CF4"/>
    <w:rsid w:val="001B0D34"/>
    <w:rsid w:val="001B2E5F"/>
    <w:rsid w:val="001B4B1A"/>
    <w:rsid w:val="001B5AD9"/>
    <w:rsid w:val="001C1E6C"/>
    <w:rsid w:val="001C3EC3"/>
    <w:rsid w:val="001C492F"/>
    <w:rsid w:val="001D0D40"/>
    <w:rsid w:val="001D216E"/>
    <w:rsid w:val="001D51CA"/>
    <w:rsid w:val="001E3E01"/>
    <w:rsid w:val="001E48AA"/>
    <w:rsid w:val="001E5C2D"/>
    <w:rsid w:val="001F022C"/>
    <w:rsid w:val="001F0637"/>
    <w:rsid w:val="001F4333"/>
    <w:rsid w:val="001F5249"/>
    <w:rsid w:val="001F698F"/>
    <w:rsid w:val="001F6C82"/>
    <w:rsid w:val="00210B99"/>
    <w:rsid w:val="00214FD3"/>
    <w:rsid w:val="0022092F"/>
    <w:rsid w:val="00220CB8"/>
    <w:rsid w:val="002232BA"/>
    <w:rsid w:val="002316AC"/>
    <w:rsid w:val="00231EFA"/>
    <w:rsid w:val="002327AD"/>
    <w:rsid w:val="00250CEA"/>
    <w:rsid w:val="002521F7"/>
    <w:rsid w:val="00252C97"/>
    <w:rsid w:val="0025310B"/>
    <w:rsid w:val="002531DF"/>
    <w:rsid w:val="00255B36"/>
    <w:rsid w:val="00261920"/>
    <w:rsid w:val="002632A0"/>
    <w:rsid w:val="0026533F"/>
    <w:rsid w:val="002656E0"/>
    <w:rsid w:val="002772F1"/>
    <w:rsid w:val="00280600"/>
    <w:rsid w:val="00280EB1"/>
    <w:rsid w:val="00283872"/>
    <w:rsid w:val="00286840"/>
    <w:rsid w:val="00291159"/>
    <w:rsid w:val="0029444E"/>
    <w:rsid w:val="00296000"/>
    <w:rsid w:val="00296029"/>
    <w:rsid w:val="002A6722"/>
    <w:rsid w:val="002B1E2B"/>
    <w:rsid w:val="002B3E2C"/>
    <w:rsid w:val="002B6B56"/>
    <w:rsid w:val="002C3319"/>
    <w:rsid w:val="002C51EA"/>
    <w:rsid w:val="002D1448"/>
    <w:rsid w:val="002D35C2"/>
    <w:rsid w:val="002D4599"/>
    <w:rsid w:val="002E0DE5"/>
    <w:rsid w:val="002E1D42"/>
    <w:rsid w:val="002E2D50"/>
    <w:rsid w:val="002E68FA"/>
    <w:rsid w:val="002E76F2"/>
    <w:rsid w:val="002F09C3"/>
    <w:rsid w:val="002F2AA2"/>
    <w:rsid w:val="0030411A"/>
    <w:rsid w:val="003046FD"/>
    <w:rsid w:val="00304BD4"/>
    <w:rsid w:val="00310FE0"/>
    <w:rsid w:val="00312974"/>
    <w:rsid w:val="00313C6F"/>
    <w:rsid w:val="0031668C"/>
    <w:rsid w:val="003214DB"/>
    <w:rsid w:val="00321700"/>
    <w:rsid w:val="00322951"/>
    <w:rsid w:val="00322AFC"/>
    <w:rsid w:val="00330762"/>
    <w:rsid w:val="0033156D"/>
    <w:rsid w:val="00332F06"/>
    <w:rsid w:val="00337170"/>
    <w:rsid w:val="00337814"/>
    <w:rsid w:val="00346687"/>
    <w:rsid w:val="00354FA9"/>
    <w:rsid w:val="003624D7"/>
    <w:rsid w:val="00363197"/>
    <w:rsid w:val="00366AA5"/>
    <w:rsid w:val="00377C15"/>
    <w:rsid w:val="0038164E"/>
    <w:rsid w:val="00384AEE"/>
    <w:rsid w:val="00385EE9"/>
    <w:rsid w:val="0039221A"/>
    <w:rsid w:val="003933A3"/>
    <w:rsid w:val="003961AB"/>
    <w:rsid w:val="00397943"/>
    <w:rsid w:val="003A1614"/>
    <w:rsid w:val="003B0369"/>
    <w:rsid w:val="003B1DA4"/>
    <w:rsid w:val="003B3CB8"/>
    <w:rsid w:val="003B5420"/>
    <w:rsid w:val="003B77AA"/>
    <w:rsid w:val="003B7BEE"/>
    <w:rsid w:val="003B7D86"/>
    <w:rsid w:val="003C2E4B"/>
    <w:rsid w:val="003C3E3B"/>
    <w:rsid w:val="003C43E3"/>
    <w:rsid w:val="003C50F4"/>
    <w:rsid w:val="003C6E64"/>
    <w:rsid w:val="003D2C4F"/>
    <w:rsid w:val="003D393C"/>
    <w:rsid w:val="003D7CB8"/>
    <w:rsid w:val="003E4748"/>
    <w:rsid w:val="003F169C"/>
    <w:rsid w:val="003F4D81"/>
    <w:rsid w:val="00405385"/>
    <w:rsid w:val="00407B00"/>
    <w:rsid w:val="0041514B"/>
    <w:rsid w:val="0041638E"/>
    <w:rsid w:val="004173C2"/>
    <w:rsid w:val="004237D1"/>
    <w:rsid w:val="00423E61"/>
    <w:rsid w:val="00424E1E"/>
    <w:rsid w:val="004268B0"/>
    <w:rsid w:val="00430485"/>
    <w:rsid w:val="00434091"/>
    <w:rsid w:val="004344DC"/>
    <w:rsid w:val="004349A7"/>
    <w:rsid w:val="00434CFC"/>
    <w:rsid w:val="004401B2"/>
    <w:rsid w:val="0044073D"/>
    <w:rsid w:val="00450020"/>
    <w:rsid w:val="00451BF1"/>
    <w:rsid w:val="00452763"/>
    <w:rsid w:val="00454AD0"/>
    <w:rsid w:val="00455132"/>
    <w:rsid w:val="0045521A"/>
    <w:rsid w:val="00455932"/>
    <w:rsid w:val="004567C1"/>
    <w:rsid w:val="0045766B"/>
    <w:rsid w:val="00460DAF"/>
    <w:rsid w:val="0046229C"/>
    <w:rsid w:val="00462A85"/>
    <w:rsid w:val="004677F3"/>
    <w:rsid w:val="00467A9B"/>
    <w:rsid w:val="00471D90"/>
    <w:rsid w:val="00472E3C"/>
    <w:rsid w:val="00474415"/>
    <w:rsid w:val="0048146C"/>
    <w:rsid w:val="0048512E"/>
    <w:rsid w:val="004870B5"/>
    <w:rsid w:val="00490E95"/>
    <w:rsid w:val="00492DA8"/>
    <w:rsid w:val="00496411"/>
    <w:rsid w:val="0049794E"/>
    <w:rsid w:val="004A05C2"/>
    <w:rsid w:val="004A2EB5"/>
    <w:rsid w:val="004A426A"/>
    <w:rsid w:val="004A71FB"/>
    <w:rsid w:val="004B1B90"/>
    <w:rsid w:val="004C0245"/>
    <w:rsid w:val="004C4697"/>
    <w:rsid w:val="004C49DE"/>
    <w:rsid w:val="004C5FD2"/>
    <w:rsid w:val="004C67DD"/>
    <w:rsid w:val="004C6B40"/>
    <w:rsid w:val="004D00ED"/>
    <w:rsid w:val="004D2053"/>
    <w:rsid w:val="004D32E1"/>
    <w:rsid w:val="004E2C2B"/>
    <w:rsid w:val="004E431E"/>
    <w:rsid w:val="004E445E"/>
    <w:rsid w:val="004E6C72"/>
    <w:rsid w:val="004E79FE"/>
    <w:rsid w:val="004F22F3"/>
    <w:rsid w:val="004F49F3"/>
    <w:rsid w:val="004F4B28"/>
    <w:rsid w:val="004F72B2"/>
    <w:rsid w:val="004F7901"/>
    <w:rsid w:val="004F7B44"/>
    <w:rsid w:val="00500AF7"/>
    <w:rsid w:val="005050A7"/>
    <w:rsid w:val="00505225"/>
    <w:rsid w:val="00505B8F"/>
    <w:rsid w:val="00510C69"/>
    <w:rsid w:val="005111AB"/>
    <w:rsid w:val="00515800"/>
    <w:rsid w:val="00515927"/>
    <w:rsid w:val="005164F6"/>
    <w:rsid w:val="00520582"/>
    <w:rsid w:val="00520B23"/>
    <w:rsid w:val="00530268"/>
    <w:rsid w:val="00530696"/>
    <w:rsid w:val="005313C0"/>
    <w:rsid w:val="00532276"/>
    <w:rsid w:val="0053251F"/>
    <w:rsid w:val="0053304A"/>
    <w:rsid w:val="00533CB7"/>
    <w:rsid w:val="00541EA9"/>
    <w:rsid w:val="00544984"/>
    <w:rsid w:val="00545114"/>
    <w:rsid w:val="00554E65"/>
    <w:rsid w:val="005563CF"/>
    <w:rsid w:val="005616CD"/>
    <w:rsid w:val="005622A0"/>
    <w:rsid w:val="00562EFB"/>
    <w:rsid w:val="00563AAB"/>
    <w:rsid w:val="00567292"/>
    <w:rsid w:val="005706C3"/>
    <w:rsid w:val="0057189D"/>
    <w:rsid w:val="005727B9"/>
    <w:rsid w:val="005749F8"/>
    <w:rsid w:val="00584069"/>
    <w:rsid w:val="00585104"/>
    <w:rsid w:val="0058616B"/>
    <w:rsid w:val="0059367A"/>
    <w:rsid w:val="00596ACF"/>
    <w:rsid w:val="005A0572"/>
    <w:rsid w:val="005B3B7B"/>
    <w:rsid w:val="005B46B5"/>
    <w:rsid w:val="005B4899"/>
    <w:rsid w:val="005B5FD4"/>
    <w:rsid w:val="005B68F0"/>
    <w:rsid w:val="005C421B"/>
    <w:rsid w:val="005C4C6B"/>
    <w:rsid w:val="005C57A4"/>
    <w:rsid w:val="005D1531"/>
    <w:rsid w:val="005D3C36"/>
    <w:rsid w:val="005D5E04"/>
    <w:rsid w:val="005D64D4"/>
    <w:rsid w:val="005D6735"/>
    <w:rsid w:val="005E3C75"/>
    <w:rsid w:val="005E5FE5"/>
    <w:rsid w:val="005F25FF"/>
    <w:rsid w:val="005F4122"/>
    <w:rsid w:val="005F474C"/>
    <w:rsid w:val="005F63B1"/>
    <w:rsid w:val="00600A24"/>
    <w:rsid w:val="00601825"/>
    <w:rsid w:val="00602065"/>
    <w:rsid w:val="00605828"/>
    <w:rsid w:val="006071DF"/>
    <w:rsid w:val="00607ABB"/>
    <w:rsid w:val="00616D3C"/>
    <w:rsid w:val="00617106"/>
    <w:rsid w:val="00620A65"/>
    <w:rsid w:val="006211E7"/>
    <w:rsid w:val="00622C2D"/>
    <w:rsid w:val="00626B60"/>
    <w:rsid w:val="00631294"/>
    <w:rsid w:val="00633D8A"/>
    <w:rsid w:val="006415BD"/>
    <w:rsid w:val="00644D3A"/>
    <w:rsid w:val="00653A85"/>
    <w:rsid w:val="006559B2"/>
    <w:rsid w:val="006574E8"/>
    <w:rsid w:val="00657ABF"/>
    <w:rsid w:val="0066168F"/>
    <w:rsid w:val="006670E3"/>
    <w:rsid w:val="00676DE3"/>
    <w:rsid w:val="00677E9F"/>
    <w:rsid w:val="006825FC"/>
    <w:rsid w:val="006861CB"/>
    <w:rsid w:val="006873FB"/>
    <w:rsid w:val="00687516"/>
    <w:rsid w:val="00697245"/>
    <w:rsid w:val="006A58F9"/>
    <w:rsid w:val="006A5BC0"/>
    <w:rsid w:val="006A6FF6"/>
    <w:rsid w:val="006C08A2"/>
    <w:rsid w:val="006C183C"/>
    <w:rsid w:val="006C2604"/>
    <w:rsid w:val="006C4A5E"/>
    <w:rsid w:val="006C4DA7"/>
    <w:rsid w:val="006C5ED0"/>
    <w:rsid w:val="006D45B8"/>
    <w:rsid w:val="006D5262"/>
    <w:rsid w:val="006E02A7"/>
    <w:rsid w:val="006E468C"/>
    <w:rsid w:val="006E47D2"/>
    <w:rsid w:val="006F0B29"/>
    <w:rsid w:val="006F2E74"/>
    <w:rsid w:val="006F67F7"/>
    <w:rsid w:val="007030F5"/>
    <w:rsid w:val="007040F9"/>
    <w:rsid w:val="00704963"/>
    <w:rsid w:val="0070605C"/>
    <w:rsid w:val="00707A06"/>
    <w:rsid w:val="00707F68"/>
    <w:rsid w:val="007165C0"/>
    <w:rsid w:val="0071701D"/>
    <w:rsid w:val="007235F7"/>
    <w:rsid w:val="00727275"/>
    <w:rsid w:val="007366FC"/>
    <w:rsid w:val="007368C0"/>
    <w:rsid w:val="00753DA4"/>
    <w:rsid w:val="00754708"/>
    <w:rsid w:val="0075602F"/>
    <w:rsid w:val="00756051"/>
    <w:rsid w:val="007614B9"/>
    <w:rsid w:val="007636F0"/>
    <w:rsid w:val="007644C5"/>
    <w:rsid w:val="0077389F"/>
    <w:rsid w:val="0077441C"/>
    <w:rsid w:val="0077541B"/>
    <w:rsid w:val="0077564F"/>
    <w:rsid w:val="007761DE"/>
    <w:rsid w:val="00777BBB"/>
    <w:rsid w:val="00795301"/>
    <w:rsid w:val="007960B6"/>
    <w:rsid w:val="007967DD"/>
    <w:rsid w:val="00797532"/>
    <w:rsid w:val="007A1CD1"/>
    <w:rsid w:val="007A463E"/>
    <w:rsid w:val="007A4F31"/>
    <w:rsid w:val="007A6EB3"/>
    <w:rsid w:val="007B7AB0"/>
    <w:rsid w:val="007C3F68"/>
    <w:rsid w:val="007C4A86"/>
    <w:rsid w:val="007C78C2"/>
    <w:rsid w:val="007D0EB5"/>
    <w:rsid w:val="007D0F4A"/>
    <w:rsid w:val="007D316B"/>
    <w:rsid w:val="007E29FE"/>
    <w:rsid w:val="007E49A8"/>
    <w:rsid w:val="007F17A9"/>
    <w:rsid w:val="007F4593"/>
    <w:rsid w:val="00800F9A"/>
    <w:rsid w:val="008065B5"/>
    <w:rsid w:val="00807424"/>
    <w:rsid w:val="00811071"/>
    <w:rsid w:val="00812C19"/>
    <w:rsid w:val="0082460B"/>
    <w:rsid w:val="0083029D"/>
    <w:rsid w:val="0083286C"/>
    <w:rsid w:val="0083336A"/>
    <w:rsid w:val="00833C6C"/>
    <w:rsid w:val="00834C91"/>
    <w:rsid w:val="00834F8F"/>
    <w:rsid w:val="008360BF"/>
    <w:rsid w:val="008406DA"/>
    <w:rsid w:val="00852664"/>
    <w:rsid w:val="00854876"/>
    <w:rsid w:val="00854B06"/>
    <w:rsid w:val="00857CB0"/>
    <w:rsid w:val="00860171"/>
    <w:rsid w:val="008616C7"/>
    <w:rsid w:val="00861720"/>
    <w:rsid w:val="00862110"/>
    <w:rsid w:val="008626BA"/>
    <w:rsid w:val="008657E3"/>
    <w:rsid w:val="00866786"/>
    <w:rsid w:val="008675D4"/>
    <w:rsid w:val="008700F6"/>
    <w:rsid w:val="00870D2A"/>
    <w:rsid w:val="00875430"/>
    <w:rsid w:val="00876DA9"/>
    <w:rsid w:val="008775AD"/>
    <w:rsid w:val="00880FB6"/>
    <w:rsid w:val="00881174"/>
    <w:rsid w:val="00881CC1"/>
    <w:rsid w:val="00882203"/>
    <w:rsid w:val="008846E1"/>
    <w:rsid w:val="00884D1E"/>
    <w:rsid w:val="0089395E"/>
    <w:rsid w:val="00894194"/>
    <w:rsid w:val="0089617C"/>
    <w:rsid w:val="008A0E40"/>
    <w:rsid w:val="008A2E7F"/>
    <w:rsid w:val="008A4D7A"/>
    <w:rsid w:val="008A6814"/>
    <w:rsid w:val="008A7AD0"/>
    <w:rsid w:val="008B0CCE"/>
    <w:rsid w:val="008B3D60"/>
    <w:rsid w:val="008B4D00"/>
    <w:rsid w:val="008B539F"/>
    <w:rsid w:val="008B595D"/>
    <w:rsid w:val="008B65D6"/>
    <w:rsid w:val="008B76AA"/>
    <w:rsid w:val="008C5B5F"/>
    <w:rsid w:val="008C7F0B"/>
    <w:rsid w:val="008D0194"/>
    <w:rsid w:val="008D4B2C"/>
    <w:rsid w:val="008D5440"/>
    <w:rsid w:val="008D7C76"/>
    <w:rsid w:val="008E1E9B"/>
    <w:rsid w:val="008E3543"/>
    <w:rsid w:val="008F05D8"/>
    <w:rsid w:val="008F1733"/>
    <w:rsid w:val="008F3159"/>
    <w:rsid w:val="00900967"/>
    <w:rsid w:val="0090355C"/>
    <w:rsid w:val="00903668"/>
    <w:rsid w:val="009055D5"/>
    <w:rsid w:val="00915944"/>
    <w:rsid w:val="00920389"/>
    <w:rsid w:val="0092640E"/>
    <w:rsid w:val="00935912"/>
    <w:rsid w:val="00935B70"/>
    <w:rsid w:val="00940BB7"/>
    <w:rsid w:val="00943426"/>
    <w:rsid w:val="009463BB"/>
    <w:rsid w:val="00952E67"/>
    <w:rsid w:val="009537AB"/>
    <w:rsid w:val="00955D1C"/>
    <w:rsid w:val="00960033"/>
    <w:rsid w:val="00962EAE"/>
    <w:rsid w:val="00965F27"/>
    <w:rsid w:val="009666DE"/>
    <w:rsid w:val="009719CA"/>
    <w:rsid w:val="00972F59"/>
    <w:rsid w:val="00980B34"/>
    <w:rsid w:val="00983E8C"/>
    <w:rsid w:val="00984783"/>
    <w:rsid w:val="00994038"/>
    <w:rsid w:val="009967DB"/>
    <w:rsid w:val="009970CF"/>
    <w:rsid w:val="00997F9C"/>
    <w:rsid w:val="009A0EE1"/>
    <w:rsid w:val="009A1380"/>
    <w:rsid w:val="009A197F"/>
    <w:rsid w:val="009A2604"/>
    <w:rsid w:val="009A38BF"/>
    <w:rsid w:val="009B23D2"/>
    <w:rsid w:val="009B2AEE"/>
    <w:rsid w:val="009B6625"/>
    <w:rsid w:val="009B67A1"/>
    <w:rsid w:val="009B7F67"/>
    <w:rsid w:val="009C01D8"/>
    <w:rsid w:val="009C3B03"/>
    <w:rsid w:val="009D0C19"/>
    <w:rsid w:val="009D26C9"/>
    <w:rsid w:val="009D474D"/>
    <w:rsid w:val="009D55D2"/>
    <w:rsid w:val="009D5D7F"/>
    <w:rsid w:val="009E0363"/>
    <w:rsid w:val="009E6FC0"/>
    <w:rsid w:val="009F062A"/>
    <w:rsid w:val="009F237D"/>
    <w:rsid w:val="009F323E"/>
    <w:rsid w:val="009F36B5"/>
    <w:rsid w:val="00A00535"/>
    <w:rsid w:val="00A028D5"/>
    <w:rsid w:val="00A05B66"/>
    <w:rsid w:val="00A07FF2"/>
    <w:rsid w:val="00A10710"/>
    <w:rsid w:val="00A14E8F"/>
    <w:rsid w:val="00A25BE7"/>
    <w:rsid w:val="00A25E7E"/>
    <w:rsid w:val="00A26019"/>
    <w:rsid w:val="00A270A8"/>
    <w:rsid w:val="00A312AC"/>
    <w:rsid w:val="00A361A0"/>
    <w:rsid w:val="00A36E89"/>
    <w:rsid w:val="00A377B4"/>
    <w:rsid w:val="00A37D9D"/>
    <w:rsid w:val="00A455EF"/>
    <w:rsid w:val="00A46B9A"/>
    <w:rsid w:val="00A5312E"/>
    <w:rsid w:val="00A62503"/>
    <w:rsid w:val="00A6300D"/>
    <w:rsid w:val="00A66BB6"/>
    <w:rsid w:val="00A70597"/>
    <w:rsid w:val="00A77F2C"/>
    <w:rsid w:val="00A872F0"/>
    <w:rsid w:val="00A87ACD"/>
    <w:rsid w:val="00A90566"/>
    <w:rsid w:val="00AA3601"/>
    <w:rsid w:val="00AA4C0F"/>
    <w:rsid w:val="00AA5570"/>
    <w:rsid w:val="00AB1316"/>
    <w:rsid w:val="00AB392B"/>
    <w:rsid w:val="00AC3EC3"/>
    <w:rsid w:val="00AC7C55"/>
    <w:rsid w:val="00AD117E"/>
    <w:rsid w:val="00AD1264"/>
    <w:rsid w:val="00AD2C7C"/>
    <w:rsid w:val="00AD4780"/>
    <w:rsid w:val="00AE439B"/>
    <w:rsid w:val="00AE7281"/>
    <w:rsid w:val="00AF72B5"/>
    <w:rsid w:val="00B00DDD"/>
    <w:rsid w:val="00B013A6"/>
    <w:rsid w:val="00B049D1"/>
    <w:rsid w:val="00B05947"/>
    <w:rsid w:val="00B147AA"/>
    <w:rsid w:val="00B171ED"/>
    <w:rsid w:val="00B202A5"/>
    <w:rsid w:val="00B2727B"/>
    <w:rsid w:val="00B2730F"/>
    <w:rsid w:val="00B27E7C"/>
    <w:rsid w:val="00B32145"/>
    <w:rsid w:val="00B42901"/>
    <w:rsid w:val="00B42979"/>
    <w:rsid w:val="00B43D05"/>
    <w:rsid w:val="00B447E8"/>
    <w:rsid w:val="00B4698A"/>
    <w:rsid w:val="00B57F9E"/>
    <w:rsid w:val="00B6292F"/>
    <w:rsid w:val="00B65156"/>
    <w:rsid w:val="00B70683"/>
    <w:rsid w:val="00B74CC0"/>
    <w:rsid w:val="00B76D64"/>
    <w:rsid w:val="00B776B6"/>
    <w:rsid w:val="00B7785D"/>
    <w:rsid w:val="00B964C2"/>
    <w:rsid w:val="00B97141"/>
    <w:rsid w:val="00BA15B2"/>
    <w:rsid w:val="00BA409C"/>
    <w:rsid w:val="00BB1338"/>
    <w:rsid w:val="00BB27A2"/>
    <w:rsid w:val="00BB5307"/>
    <w:rsid w:val="00BB798A"/>
    <w:rsid w:val="00BB7F1F"/>
    <w:rsid w:val="00BC0A6A"/>
    <w:rsid w:val="00BC1569"/>
    <w:rsid w:val="00BC1E26"/>
    <w:rsid w:val="00BC4914"/>
    <w:rsid w:val="00BC4B99"/>
    <w:rsid w:val="00BC5B21"/>
    <w:rsid w:val="00BC7043"/>
    <w:rsid w:val="00BD00B7"/>
    <w:rsid w:val="00BD05AF"/>
    <w:rsid w:val="00BD12B6"/>
    <w:rsid w:val="00BD513A"/>
    <w:rsid w:val="00BE095B"/>
    <w:rsid w:val="00BE0D5D"/>
    <w:rsid w:val="00BE27EF"/>
    <w:rsid w:val="00BE4EB5"/>
    <w:rsid w:val="00BE6816"/>
    <w:rsid w:val="00BE6DB2"/>
    <w:rsid w:val="00BF190D"/>
    <w:rsid w:val="00BF3449"/>
    <w:rsid w:val="00BF6BB4"/>
    <w:rsid w:val="00C0132E"/>
    <w:rsid w:val="00C0401C"/>
    <w:rsid w:val="00C0755D"/>
    <w:rsid w:val="00C1153A"/>
    <w:rsid w:val="00C17C23"/>
    <w:rsid w:val="00C22518"/>
    <w:rsid w:val="00C23CB7"/>
    <w:rsid w:val="00C27EEA"/>
    <w:rsid w:val="00C30719"/>
    <w:rsid w:val="00C31D66"/>
    <w:rsid w:val="00C33725"/>
    <w:rsid w:val="00C404B7"/>
    <w:rsid w:val="00C41BE8"/>
    <w:rsid w:val="00C43D6C"/>
    <w:rsid w:val="00C44930"/>
    <w:rsid w:val="00C52C2D"/>
    <w:rsid w:val="00C53090"/>
    <w:rsid w:val="00C5476A"/>
    <w:rsid w:val="00C54A27"/>
    <w:rsid w:val="00C61413"/>
    <w:rsid w:val="00C6542D"/>
    <w:rsid w:val="00C6757F"/>
    <w:rsid w:val="00C71DA9"/>
    <w:rsid w:val="00C7348A"/>
    <w:rsid w:val="00C737A5"/>
    <w:rsid w:val="00C74994"/>
    <w:rsid w:val="00C75E93"/>
    <w:rsid w:val="00C774CD"/>
    <w:rsid w:val="00C81858"/>
    <w:rsid w:val="00C81D55"/>
    <w:rsid w:val="00C878A4"/>
    <w:rsid w:val="00C918B3"/>
    <w:rsid w:val="00C92CE6"/>
    <w:rsid w:val="00C97177"/>
    <w:rsid w:val="00C976F2"/>
    <w:rsid w:val="00CA1905"/>
    <w:rsid w:val="00CA3122"/>
    <w:rsid w:val="00CA5488"/>
    <w:rsid w:val="00CA5D32"/>
    <w:rsid w:val="00CA6018"/>
    <w:rsid w:val="00CB5013"/>
    <w:rsid w:val="00CC1A1F"/>
    <w:rsid w:val="00CD105F"/>
    <w:rsid w:val="00CD28A0"/>
    <w:rsid w:val="00CD39BE"/>
    <w:rsid w:val="00CD5313"/>
    <w:rsid w:val="00CD55AC"/>
    <w:rsid w:val="00CD73DF"/>
    <w:rsid w:val="00CE0804"/>
    <w:rsid w:val="00CE095E"/>
    <w:rsid w:val="00CE1207"/>
    <w:rsid w:val="00CE3EEC"/>
    <w:rsid w:val="00CE45B7"/>
    <w:rsid w:val="00CE4CF5"/>
    <w:rsid w:val="00CF3F2A"/>
    <w:rsid w:val="00CF6438"/>
    <w:rsid w:val="00CF7F2B"/>
    <w:rsid w:val="00D07BF6"/>
    <w:rsid w:val="00D13507"/>
    <w:rsid w:val="00D1793B"/>
    <w:rsid w:val="00D2297F"/>
    <w:rsid w:val="00D22BC5"/>
    <w:rsid w:val="00D31DF8"/>
    <w:rsid w:val="00D4254F"/>
    <w:rsid w:val="00D440D2"/>
    <w:rsid w:val="00D50ACD"/>
    <w:rsid w:val="00D54821"/>
    <w:rsid w:val="00D61550"/>
    <w:rsid w:val="00D61C61"/>
    <w:rsid w:val="00D65C1D"/>
    <w:rsid w:val="00D7037A"/>
    <w:rsid w:val="00D71596"/>
    <w:rsid w:val="00D72D41"/>
    <w:rsid w:val="00D870F2"/>
    <w:rsid w:val="00D93CE9"/>
    <w:rsid w:val="00D95464"/>
    <w:rsid w:val="00D95A4C"/>
    <w:rsid w:val="00D96745"/>
    <w:rsid w:val="00DA46DB"/>
    <w:rsid w:val="00DA5C42"/>
    <w:rsid w:val="00DB0921"/>
    <w:rsid w:val="00DB4F5D"/>
    <w:rsid w:val="00DB5A26"/>
    <w:rsid w:val="00DC1D04"/>
    <w:rsid w:val="00DC2756"/>
    <w:rsid w:val="00DC5AE2"/>
    <w:rsid w:val="00DC7AF6"/>
    <w:rsid w:val="00DD0AAC"/>
    <w:rsid w:val="00DD0D0E"/>
    <w:rsid w:val="00DD4E07"/>
    <w:rsid w:val="00DE380D"/>
    <w:rsid w:val="00DE42F0"/>
    <w:rsid w:val="00DE596F"/>
    <w:rsid w:val="00DE5BF3"/>
    <w:rsid w:val="00DE72D1"/>
    <w:rsid w:val="00DF29B4"/>
    <w:rsid w:val="00DF301A"/>
    <w:rsid w:val="00DF696C"/>
    <w:rsid w:val="00DF7743"/>
    <w:rsid w:val="00E002BA"/>
    <w:rsid w:val="00E0241D"/>
    <w:rsid w:val="00E02575"/>
    <w:rsid w:val="00E034B4"/>
    <w:rsid w:val="00E13586"/>
    <w:rsid w:val="00E15E33"/>
    <w:rsid w:val="00E16E6D"/>
    <w:rsid w:val="00E1789C"/>
    <w:rsid w:val="00E17CB3"/>
    <w:rsid w:val="00E23882"/>
    <w:rsid w:val="00E24994"/>
    <w:rsid w:val="00E27879"/>
    <w:rsid w:val="00E304AC"/>
    <w:rsid w:val="00E3130A"/>
    <w:rsid w:val="00E32CB1"/>
    <w:rsid w:val="00E3538A"/>
    <w:rsid w:val="00E3676B"/>
    <w:rsid w:val="00E40612"/>
    <w:rsid w:val="00E40D6D"/>
    <w:rsid w:val="00E415BA"/>
    <w:rsid w:val="00E47338"/>
    <w:rsid w:val="00E601BF"/>
    <w:rsid w:val="00E6583B"/>
    <w:rsid w:val="00E65939"/>
    <w:rsid w:val="00E66CEB"/>
    <w:rsid w:val="00E72F4C"/>
    <w:rsid w:val="00E730D1"/>
    <w:rsid w:val="00E73232"/>
    <w:rsid w:val="00E7482B"/>
    <w:rsid w:val="00E7488A"/>
    <w:rsid w:val="00E77022"/>
    <w:rsid w:val="00E95EEC"/>
    <w:rsid w:val="00E96006"/>
    <w:rsid w:val="00E97AD3"/>
    <w:rsid w:val="00EA50DD"/>
    <w:rsid w:val="00EA59DF"/>
    <w:rsid w:val="00EA5B03"/>
    <w:rsid w:val="00EA7978"/>
    <w:rsid w:val="00EB08BB"/>
    <w:rsid w:val="00EB0C99"/>
    <w:rsid w:val="00EC0F29"/>
    <w:rsid w:val="00EC1C49"/>
    <w:rsid w:val="00EC263F"/>
    <w:rsid w:val="00EC48CD"/>
    <w:rsid w:val="00EC4E11"/>
    <w:rsid w:val="00EC5D4B"/>
    <w:rsid w:val="00ED127C"/>
    <w:rsid w:val="00ED533E"/>
    <w:rsid w:val="00ED6EBD"/>
    <w:rsid w:val="00EE0E7C"/>
    <w:rsid w:val="00EE23D8"/>
    <w:rsid w:val="00EE4F19"/>
    <w:rsid w:val="00EF03B1"/>
    <w:rsid w:val="00EF0474"/>
    <w:rsid w:val="00EF1CB7"/>
    <w:rsid w:val="00F005F4"/>
    <w:rsid w:val="00F01380"/>
    <w:rsid w:val="00F02679"/>
    <w:rsid w:val="00F07AA5"/>
    <w:rsid w:val="00F11F3C"/>
    <w:rsid w:val="00F20DD2"/>
    <w:rsid w:val="00F21902"/>
    <w:rsid w:val="00F24318"/>
    <w:rsid w:val="00F25A6A"/>
    <w:rsid w:val="00F26440"/>
    <w:rsid w:val="00F279A2"/>
    <w:rsid w:val="00F31724"/>
    <w:rsid w:val="00F3726A"/>
    <w:rsid w:val="00F375A9"/>
    <w:rsid w:val="00F379DF"/>
    <w:rsid w:val="00F37B31"/>
    <w:rsid w:val="00F404B9"/>
    <w:rsid w:val="00F463A0"/>
    <w:rsid w:val="00F471BE"/>
    <w:rsid w:val="00F53785"/>
    <w:rsid w:val="00F53D83"/>
    <w:rsid w:val="00F53F1E"/>
    <w:rsid w:val="00F56C32"/>
    <w:rsid w:val="00F574A6"/>
    <w:rsid w:val="00F60154"/>
    <w:rsid w:val="00F60A18"/>
    <w:rsid w:val="00F631C1"/>
    <w:rsid w:val="00F64031"/>
    <w:rsid w:val="00F64F0D"/>
    <w:rsid w:val="00F6706B"/>
    <w:rsid w:val="00F7239B"/>
    <w:rsid w:val="00F72DC7"/>
    <w:rsid w:val="00F73565"/>
    <w:rsid w:val="00F75E13"/>
    <w:rsid w:val="00F770F2"/>
    <w:rsid w:val="00F801DF"/>
    <w:rsid w:val="00F85DD2"/>
    <w:rsid w:val="00F873FA"/>
    <w:rsid w:val="00F93743"/>
    <w:rsid w:val="00F96CA2"/>
    <w:rsid w:val="00F96EE3"/>
    <w:rsid w:val="00FA01CC"/>
    <w:rsid w:val="00FA4F61"/>
    <w:rsid w:val="00FB3A03"/>
    <w:rsid w:val="00FB43A9"/>
    <w:rsid w:val="00FB53BE"/>
    <w:rsid w:val="00FB57E9"/>
    <w:rsid w:val="00FB63B0"/>
    <w:rsid w:val="00FB79FF"/>
    <w:rsid w:val="00FB7F23"/>
    <w:rsid w:val="00FC18C7"/>
    <w:rsid w:val="00FC74B9"/>
    <w:rsid w:val="00FD4147"/>
    <w:rsid w:val="00FE3879"/>
    <w:rsid w:val="00FE4E29"/>
    <w:rsid w:val="00FE7A1C"/>
    <w:rsid w:val="00FF426E"/>
    <w:rsid w:val="00FF42F6"/>
    <w:rsid w:val="00FF4AD2"/>
    <w:rsid w:val="00FF6C7B"/>
    <w:rsid w:val="2BA940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5690F"/>
  <w15:docId w15:val="{59052B3A-3DFC-4678-A71D-8779F44F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B99"/>
    <w:pPr>
      <w:suppressAutoHyphens/>
      <w:spacing w:before="60" w:after="60"/>
      <w:jc w:val="both"/>
    </w:pPr>
    <w:rPr>
      <w:rFonts w:ascii="Verdana" w:hAnsi="Verdana" w:cs="Arial"/>
      <w:lang w:eastAsia="zh-CN"/>
    </w:rPr>
  </w:style>
  <w:style w:type="paragraph" w:styleId="Titre1">
    <w:name w:val="heading 1"/>
    <w:basedOn w:val="Normal"/>
    <w:next w:val="Corpsdetexte"/>
    <w:link w:val="Titre1Car"/>
    <w:qFormat/>
    <w:rsid w:val="00C6757F"/>
    <w:pPr>
      <w:numPr>
        <w:numId w:val="15"/>
      </w:numPr>
      <w:spacing w:before="240" w:after="120"/>
      <w:outlineLvl w:val="0"/>
    </w:pPr>
    <w:rPr>
      <w:rFonts w:ascii="Arial" w:hAnsi="Arial"/>
      <w:b/>
      <w:bCs/>
      <w:caps/>
      <w:sz w:val="28"/>
      <w:szCs w:val="28"/>
    </w:rPr>
  </w:style>
  <w:style w:type="paragraph" w:styleId="Titre2">
    <w:name w:val="heading 2"/>
    <w:basedOn w:val="Normal"/>
    <w:next w:val="Normal"/>
    <w:link w:val="Titre2Car"/>
    <w:qFormat/>
    <w:rsid w:val="001D51CA"/>
    <w:pPr>
      <w:keepNext/>
      <w:spacing w:before="240"/>
      <w:outlineLvl w:val="1"/>
    </w:pPr>
    <w:rPr>
      <w:b/>
      <w:bCs/>
      <w:sz w:val="24"/>
    </w:rPr>
  </w:style>
  <w:style w:type="paragraph" w:styleId="Titre3">
    <w:name w:val="heading 3"/>
    <w:basedOn w:val="Normal"/>
    <w:next w:val="Corpsdetexte"/>
    <w:qFormat/>
    <w:rsid w:val="00C6757F"/>
    <w:pPr>
      <w:keepNext/>
      <w:numPr>
        <w:ilvl w:val="2"/>
        <w:numId w:val="1"/>
      </w:numPr>
      <w:spacing w:before="120" w:after="120"/>
      <w:outlineLvl w:val="2"/>
    </w:pPr>
    <w:rPr>
      <w:b/>
      <w:bCs/>
      <w:i/>
      <w:iCs/>
    </w:rPr>
  </w:style>
  <w:style w:type="paragraph" w:styleId="Titre4">
    <w:name w:val="heading 4"/>
    <w:basedOn w:val="Normal"/>
    <w:next w:val="Normal"/>
    <w:qFormat/>
    <w:rsid w:val="00C6757F"/>
    <w:pPr>
      <w:keepNext/>
      <w:numPr>
        <w:ilvl w:val="3"/>
        <w:numId w:val="1"/>
      </w:numPr>
      <w:outlineLvl w:val="3"/>
    </w:pPr>
    <w:rPr>
      <w:b/>
      <w:bCs/>
      <w:color w:val="000000"/>
    </w:rPr>
  </w:style>
  <w:style w:type="paragraph" w:styleId="Titre5">
    <w:name w:val="heading 5"/>
    <w:basedOn w:val="Normal"/>
    <w:next w:val="Normal"/>
    <w:qFormat/>
    <w:rsid w:val="00C6757F"/>
    <w:pPr>
      <w:keepNext/>
      <w:numPr>
        <w:ilvl w:val="4"/>
        <w:numId w:val="1"/>
      </w:numPr>
      <w:jc w:val="center"/>
      <w:outlineLvl w:val="4"/>
    </w:pPr>
    <w:rPr>
      <w:b/>
      <w:bCs/>
      <w:color w:val="000000"/>
    </w:rPr>
  </w:style>
  <w:style w:type="paragraph" w:styleId="Titre6">
    <w:name w:val="heading 6"/>
    <w:basedOn w:val="Normal"/>
    <w:next w:val="Normal"/>
    <w:qFormat/>
    <w:rsid w:val="00C6757F"/>
    <w:pPr>
      <w:keepNext/>
      <w:numPr>
        <w:ilvl w:val="5"/>
        <w:numId w:val="1"/>
      </w:numPr>
      <w:outlineLvl w:val="5"/>
    </w:pPr>
    <w:rPr>
      <w:b/>
      <w:bCs/>
      <w:color w:val="000000"/>
    </w:rPr>
  </w:style>
  <w:style w:type="paragraph" w:styleId="Titre7">
    <w:name w:val="heading 7"/>
    <w:basedOn w:val="Normal"/>
    <w:next w:val="Normal"/>
    <w:qFormat/>
    <w:rsid w:val="00C6757F"/>
    <w:pPr>
      <w:numPr>
        <w:ilvl w:val="6"/>
        <w:numId w:val="1"/>
      </w:numPr>
      <w:spacing w:before="240"/>
      <w:jc w:val="left"/>
      <w:outlineLvl w:val="6"/>
    </w:pPr>
    <w:rPr>
      <w:rFonts w:ascii="Times New Roman" w:hAnsi="Times New Roman" w:cs="Times New Roman"/>
      <w:sz w:val="24"/>
      <w:szCs w:val="24"/>
    </w:rPr>
  </w:style>
  <w:style w:type="paragraph" w:styleId="Titre8">
    <w:name w:val="heading 8"/>
    <w:basedOn w:val="Normal"/>
    <w:next w:val="Normal"/>
    <w:qFormat/>
    <w:rsid w:val="00C6757F"/>
    <w:pPr>
      <w:numPr>
        <w:ilvl w:val="7"/>
        <w:numId w:val="1"/>
      </w:numPr>
      <w:spacing w:before="240"/>
      <w:jc w:val="left"/>
      <w:outlineLvl w:val="7"/>
    </w:pPr>
    <w:rPr>
      <w:rFonts w:ascii="Times New Roman" w:hAnsi="Times New Roman" w:cs="Times New Roman"/>
      <w:i/>
      <w:iCs/>
      <w:sz w:val="24"/>
      <w:szCs w:val="24"/>
    </w:rPr>
  </w:style>
  <w:style w:type="paragraph" w:styleId="Titre9">
    <w:name w:val="heading 9"/>
    <w:basedOn w:val="Normal"/>
    <w:next w:val="Normal"/>
    <w:qFormat/>
    <w:rsid w:val="00C6757F"/>
    <w:pPr>
      <w:numPr>
        <w:ilvl w:val="8"/>
        <w:numId w:val="1"/>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C6757F"/>
  </w:style>
  <w:style w:type="character" w:customStyle="1" w:styleId="WW8Num1z1">
    <w:name w:val="WW8Num1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1z2">
    <w:name w:val="WW8Num1z2"/>
    <w:rsid w:val="00C6757F"/>
  </w:style>
  <w:style w:type="character" w:customStyle="1" w:styleId="WW8Num2z0">
    <w:name w:val="WW8Num2z0"/>
    <w:rsid w:val="00C6757F"/>
    <w:rPr>
      <w:rFonts w:ascii="Verdana" w:hAnsi="Verdana" w:cs="Verdana"/>
      <w:b/>
      <w:i w:val="0"/>
      <w:caps/>
      <w:sz w:val="22"/>
      <w:szCs w:val="22"/>
    </w:rPr>
  </w:style>
  <w:style w:type="character" w:customStyle="1" w:styleId="WW8Num2z1">
    <w:name w:val="WW8Num2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2z2">
    <w:name w:val="WW8Num2z2"/>
    <w:rsid w:val="00C6757F"/>
  </w:style>
  <w:style w:type="character" w:customStyle="1" w:styleId="WW8Num3z0">
    <w:name w:val="WW8Num3z0"/>
    <w:rsid w:val="00C6757F"/>
  </w:style>
  <w:style w:type="character" w:customStyle="1" w:styleId="WW8Num4z0">
    <w:name w:val="WW8Num4z0"/>
    <w:rsid w:val="00C6757F"/>
    <w:rPr>
      <w:rFonts w:ascii="Times New Roman" w:hAnsi="Times New Roman" w:cs="Times New Roman"/>
    </w:rPr>
  </w:style>
  <w:style w:type="character" w:customStyle="1" w:styleId="WW8Num5z0">
    <w:name w:val="WW8Num5z0"/>
    <w:rsid w:val="00C6757F"/>
    <w:rPr>
      <w:rFonts w:ascii="Verdana" w:hAnsi="Verdana" w:cs="Verdana"/>
      <w:b/>
      <w:i w:val="0"/>
      <w:caps/>
      <w:sz w:val="24"/>
      <w:szCs w:val="24"/>
    </w:rPr>
  </w:style>
  <w:style w:type="character" w:customStyle="1" w:styleId="WW8Num5z1">
    <w:name w:val="WW8Num5z1"/>
    <w:rsid w:val="00C6757F"/>
    <w:rPr>
      <w:rFonts w:ascii="Arial Gras" w:hAnsi="Arial Gras" w:cs="Arial Gras"/>
      <w:b/>
      <w:i w:val="0"/>
      <w:sz w:val="22"/>
      <w:szCs w:val="22"/>
    </w:rPr>
  </w:style>
  <w:style w:type="character" w:customStyle="1" w:styleId="WW8Num5z2">
    <w:name w:val="WW8Num5z2"/>
    <w:rsid w:val="00C6757F"/>
    <w:rPr>
      <w:rFonts w:ascii="Arial Gras" w:hAnsi="Arial Gras" w:cs="Arial Gras"/>
      <w:b/>
      <w:i/>
      <w:sz w:val="20"/>
      <w:szCs w:val="20"/>
    </w:rPr>
  </w:style>
  <w:style w:type="character" w:customStyle="1" w:styleId="WW8Num5z3">
    <w:name w:val="WW8Num5z3"/>
    <w:rsid w:val="00C6757F"/>
  </w:style>
  <w:style w:type="character" w:customStyle="1" w:styleId="WW8Num6z0">
    <w:name w:val="WW8Num6z0"/>
    <w:rsid w:val="00C6757F"/>
    <w:rPr>
      <w:rFonts w:ascii="Symbol" w:hAnsi="Symbol" w:cs="Symbol"/>
      <w:sz w:val="22"/>
      <w:szCs w:val="22"/>
    </w:rPr>
  </w:style>
  <w:style w:type="character" w:customStyle="1" w:styleId="WW8Num7z0">
    <w:name w:val="WW8Num7z0"/>
    <w:rsid w:val="00C6757F"/>
    <w:rPr>
      <w:rFonts w:ascii="Symbol" w:hAnsi="Symbol" w:cs="Symbol"/>
      <w:sz w:val="22"/>
      <w:szCs w:val="22"/>
      <w:lang w:eastAsia="zh-CN"/>
    </w:rPr>
  </w:style>
  <w:style w:type="character" w:customStyle="1" w:styleId="WW8Num7z1">
    <w:name w:val="WW8Num7z1"/>
    <w:rsid w:val="00C6757F"/>
    <w:rPr>
      <w:rFonts w:ascii="Courier New" w:hAnsi="Courier New" w:cs="Courier New"/>
      <w:sz w:val="22"/>
      <w:szCs w:val="22"/>
      <w:lang w:eastAsia="zh-CN"/>
    </w:rPr>
  </w:style>
  <w:style w:type="character" w:customStyle="1" w:styleId="WW8Num7z2">
    <w:name w:val="WW8Num7z2"/>
    <w:rsid w:val="00C6757F"/>
    <w:rPr>
      <w:rFonts w:ascii="Wingdings" w:hAnsi="Wingdings" w:cs="Wingdings"/>
    </w:rPr>
  </w:style>
  <w:style w:type="character" w:customStyle="1" w:styleId="WW8Num8z0">
    <w:name w:val="WW8Num8z0"/>
    <w:rsid w:val="00C6757F"/>
  </w:style>
  <w:style w:type="character" w:customStyle="1" w:styleId="WW8Num8z1">
    <w:name w:val="WW8Num8z1"/>
    <w:rsid w:val="00C6757F"/>
  </w:style>
  <w:style w:type="character" w:customStyle="1" w:styleId="WW8Num8z2">
    <w:name w:val="WW8Num8z2"/>
    <w:rsid w:val="00C6757F"/>
  </w:style>
  <w:style w:type="character" w:customStyle="1" w:styleId="WW8Num8z3">
    <w:name w:val="WW8Num8z3"/>
    <w:rsid w:val="00C6757F"/>
  </w:style>
  <w:style w:type="character" w:customStyle="1" w:styleId="WW8Num8z4">
    <w:name w:val="WW8Num8z4"/>
    <w:rsid w:val="00C6757F"/>
  </w:style>
  <w:style w:type="character" w:customStyle="1" w:styleId="WW8Num8z5">
    <w:name w:val="WW8Num8z5"/>
    <w:rsid w:val="00C6757F"/>
  </w:style>
  <w:style w:type="character" w:customStyle="1" w:styleId="WW8Num8z6">
    <w:name w:val="WW8Num8z6"/>
    <w:rsid w:val="00C6757F"/>
  </w:style>
  <w:style w:type="character" w:customStyle="1" w:styleId="WW8Num8z7">
    <w:name w:val="WW8Num8z7"/>
    <w:rsid w:val="00C6757F"/>
  </w:style>
  <w:style w:type="character" w:customStyle="1" w:styleId="WW8Num8z8">
    <w:name w:val="WW8Num8z8"/>
    <w:rsid w:val="00C6757F"/>
  </w:style>
  <w:style w:type="character" w:customStyle="1" w:styleId="WW8Num9z0">
    <w:name w:val="WW8Num9z0"/>
    <w:rsid w:val="00C6757F"/>
  </w:style>
  <w:style w:type="character" w:customStyle="1" w:styleId="WW8Num10z0">
    <w:name w:val="WW8Num10z0"/>
    <w:rsid w:val="00C6757F"/>
    <w:rPr>
      <w:rFonts w:ascii="Symbol" w:hAnsi="Symbol" w:cs="Symbol"/>
    </w:rPr>
  </w:style>
  <w:style w:type="character" w:customStyle="1" w:styleId="WW8Num11z0">
    <w:name w:val="WW8Num11z0"/>
    <w:rsid w:val="00C6757F"/>
    <w:rPr>
      <w:rFonts w:ascii="Symbol" w:hAnsi="Symbol" w:cs="Symbol"/>
    </w:rPr>
  </w:style>
  <w:style w:type="character" w:customStyle="1" w:styleId="WW8Num12z0">
    <w:name w:val="WW8Num12z0"/>
    <w:rsid w:val="00C6757F"/>
    <w:rPr>
      <w:rFonts w:ascii="Symbol" w:hAnsi="Symbol" w:cs="Symbol"/>
      <w:color w:val="000000"/>
      <w:sz w:val="22"/>
      <w:szCs w:val="22"/>
      <w:lang w:eastAsia="zh-CN"/>
    </w:rPr>
  </w:style>
  <w:style w:type="character" w:customStyle="1" w:styleId="WW8Num13z0">
    <w:name w:val="WW8Num13z0"/>
    <w:rsid w:val="00C6757F"/>
  </w:style>
  <w:style w:type="character" w:customStyle="1" w:styleId="WW8Num13z1">
    <w:name w:val="WW8Num13z1"/>
    <w:rsid w:val="00C6757F"/>
  </w:style>
  <w:style w:type="character" w:customStyle="1" w:styleId="WW8Num13z2">
    <w:name w:val="WW8Num13z2"/>
    <w:rsid w:val="00C6757F"/>
  </w:style>
  <w:style w:type="character" w:customStyle="1" w:styleId="WW8Num13z3">
    <w:name w:val="WW8Num13z3"/>
    <w:rsid w:val="00C6757F"/>
  </w:style>
  <w:style w:type="character" w:customStyle="1" w:styleId="WW8Num13z4">
    <w:name w:val="WW8Num13z4"/>
    <w:rsid w:val="00C6757F"/>
  </w:style>
  <w:style w:type="character" w:customStyle="1" w:styleId="WW8Num13z5">
    <w:name w:val="WW8Num13z5"/>
    <w:rsid w:val="00C6757F"/>
  </w:style>
  <w:style w:type="character" w:customStyle="1" w:styleId="WW8Num13z6">
    <w:name w:val="WW8Num13z6"/>
    <w:rsid w:val="00C6757F"/>
  </w:style>
  <w:style w:type="character" w:customStyle="1" w:styleId="WW8Num13z7">
    <w:name w:val="WW8Num13z7"/>
    <w:rsid w:val="00C6757F"/>
  </w:style>
  <w:style w:type="character" w:customStyle="1" w:styleId="WW8Num13z8">
    <w:name w:val="WW8Num13z8"/>
    <w:rsid w:val="00C6757F"/>
  </w:style>
  <w:style w:type="character" w:customStyle="1" w:styleId="WW8Num14z0">
    <w:name w:val="WW8Num14z0"/>
    <w:rsid w:val="00C6757F"/>
    <w:rPr>
      <w:rFonts w:ascii="Arial" w:hAnsi="Arial" w:cs="Arial"/>
    </w:rPr>
  </w:style>
  <w:style w:type="character" w:customStyle="1" w:styleId="WW8Num15z0">
    <w:name w:val="WW8Num15z0"/>
    <w:rsid w:val="00C6757F"/>
    <w:rPr>
      <w:rFonts w:ascii="Courier New" w:hAnsi="Courier New" w:cs="Courier New"/>
      <w:sz w:val="22"/>
      <w:szCs w:val="22"/>
    </w:rPr>
  </w:style>
  <w:style w:type="character" w:customStyle="1" w:styleId="WW8Num16z0">
    <w:name w:val="WW8Num16z0"/>
    <w:rsid w:val="00C6757F"/>
    <w:rPr>
      <w:rFonts w:ascii="Symbol" w:hAnsi="Symbol" w:cs="Symbol"/>
    </w:rPr>
  </w:style>
  <w:style w:type="character" w:customStyle="1" w:styleId="WW8Num17z0">
    <w:name w:val="WW8Num17z0"/>
    <w:rsid w:val="00C6757F"/>
    <w:rPr>
      <w:rFonts w:ascii="Symbol" w:hAnsi="Symbol" w:cs="Symbol"/>
      <w:b/>
      <w:sz w:val="22"/>
    </w:rPr>
  </w:style>
  <w:style w:type="character" w:customStyle="1" w:styleId="WW8Num17z1">
    <w:name w:val="WW8Num17z1"/>
    <w:rsid w:val="00C6757F"/>
    <w:rPr>
      <w:rFonts w:ascii="Courier New" w:hAnsi="Courier New" w:cs="Courier New"/>
      <w:sz w:val="22"/>
    </w:rPr>
  </w:style>
  <w:style w:type="character" w:customStyle="1" w:styleId="WW8Num17z2">
    <w:name w:val="WW8Num17z2"/>
    <w:rsid w:val="00C6757F"/>
    <w:rPr>
      <w:rFonts w:ascii="Wingdings" w:hAnsi="Wingdings" w:cs="Wingdings"/>
    </w:rPr>
  </w:style>
  <w:style w:type="character" w:customStyle="1" w:styleId="WW8Num17z3">
    <w:name w:val="WW8Num17z3"/>
    <w:rsid w:val="00C6757F"/>
    <w:rPr>
      <w:rFonts w:ascii="Symbol" w:hAnsi="Symbol" w:cs="Symbol"/>
    </w:rPr>
  </w:style>
  <w:style w:type="character" w:customStyle="1" w:styleId="WW8Num17z4">
    <w:name w:val="WW8Num17z4"/>
    <w:rsid w:val="00C6757F"/>
    <w:rPr>
      <w:rFonts w:ascii="Courier New" w:hAnsi="Courier New" w:cs="Courier New"/>
    </w:rPr>
  </w:style>
  <w:style w:type="character" w:customStyle="1" w:styleId="WW8Num18z0">
    <w:name w:val="WW8Num18z0"/>
    <w:rsid w:val="00C6757F"/>
    <w:rPr>
      <w:rFonts w:ascii="Symbol" w:hAnsi="Symbol" w:cs="Symbol"/>
    </w:rPr>
  </w:style>
  <w:style w:type="character" w:customStyle="1" w:styleId="WW8Num18z1">
    <w:name w:val="WW8Num18z1"/>
    <w:rsid w:val="00C6757F"/>
    <w:rPr>
      <w:rFonts w:ascii="Courier New" w:hAnsi="Courier New" w:cs="Courier New"/>
    </w:rPr>
  </w:style>
  <w:style w:type="character" w:customStyle="1" w:styleId="WW8Num18z2">
    <w:name w:val="WW8Num18z2"/>
    <w:rsid w:val="00C6757F"/>
    <w:rPr>
      <w:rFonts w:ascii="Wingdings" w:hAnsi="Wingdings" w:cs="Wingdings"/>
    </w:rPr>
  </w:style>
  <w:style w:type="character" w:customStyle="1" w:styleId="WW8Num19z0">
    <w:name w:val="WW8Num19z0"/>
    <w:rsid w:val="00C6757F"/>
    <w:rPr>
      <w:rFonts w:ascii="Verdana" w:eastAsia="Times New Roman" w:hAnsi="Verdana" w:cs="Arial"/>
    </w:rPr>
  </w:style>
  <w:style w:type="character" w:customStyle="1" w:styleId="WW8Num19z1">
    <w:name w:val="WW8Num19z1"/>
    <w:rsid w:val="00C6757F"/>
    <w:rPr>
      <w:rFonts w:ascii="Courier New" w:hAnsi="Courier New" w:cs="Courier New"/>
    </w:rPr>
  </w:style>
  <w:style w:type="character" w:customStyle="1" w:styleId="WW8Num19z2">
    <w:name w:val="WW8Num19z2"/>
    <w:rsid w:val="00C6757F"/>
    <w:rPr>
      <w:rFonts w:ascii="Wingdings" w:hAnsi="Wingdings" w:cs="Wingdings"/>
    </w:rPr>
  </w:style>
  <w:style w:type="character" w:customStyle="1" w:styleId="WW8Num19z3">
    <w:name w:val="WW8Num19z3"/>
    <w:rsid w:val="00C6757F"/>
    <w:rPr>
      <w:rFonts w:ascii="Symbol" w:hAnsi="Symbol" w:cs="Symbol"/>
    </w:rPr>
  </w:style>
  <w:style w:type="character" w:customStyle="1" w:styleId="Policepardfaut3">
    <w:name w:val="Police par défaut3"/>
    <w:rsid w:val="00C6757F"/>
  </w:style>
  <w:style w:type="character" w:customStyle="1" w:styleId="WW8Num7z3">
    <w:name w:val="WW8Num7z3"/>
    <w:rsid w:val="00C6757F"/>
  </w:style>
  <w:style w:type="character" w:customStyle="1" w:styleId="WW8Num10z1">
    <w:name w:val="WW8Num10z1"/>
    <w:rsid w:val="00C6757F"/>
    <w:rPr>
      <w:rFonts w:ascii="Courier New" w:hAnsi="Courier New" w:cs="Courier New"/>
      <w:sz w:val="22"/>
      <w:szCs w:val="22"/>
      <w:lang w:eastAsia="zh-CN"/>
    </w:rPr>
  </w:style>
  <w:style w:type="character" w:customStyle="1" w:styleId="WW8Num10z2">
    <w:name w:val="WW8Num10z2"/>
    <w:rsid w:val="00C6757F"/>
    <w:rPr>
      <w:rFonts w:ascii="Wingdings" w:hAnsi="Wingdings" w:cs="Wingdings"/>
    </w:rPr>
  </w:style>
  <w:style w:type="character" w:customStyle="1" w:styleId="WW8Num11z1">
    <w:name w:val="WW8Num11z1"/>
    <w:rsid w:val="00C6757F"/>
  </w:style>
  <w:style w:type="character" w:customStyle="1" w:styleId="WW8Num11z2">
    <w:name w:val="WW8Num11z2"/>
    <w:rsid w:val="00C6757F"/>
  </w:style>
  <w:style w:type="character" w:customStyle="1" w:styleId="WW8Num11z3">
    <w:name w:val="WW8Num11z3"/>
    <w:rsid w:val="00C6757F"/>
  </w:style>
  <w:style w:type="character" w:customStyle="1" w:styleId="WW8Num11z4">
    <w:name w:val="WW8Num11z4"/>
    <w:rsid w:val="00C6757F"/>
  </w:style>
  <w:style w:type="character" w:customStyle="1" w:styleId="WW8Num11z5">
    <w:name w:val="WW8Num11z5"/>
    <w:rsid w:val="00C6757F"/>
  </w:style>
  <w:style w:type="character" w:customStyle="1" w:styleId="WW8Num11z6">
    <w:name w:val="WW8Num11z6"/>
    <w:rsid w:val="00C6757F"/>
  </w:style>
  <w:style w:type="character" w:customStyle="1" w:styleId="WW8Num11z7">
    <w:name w:val="WW8Num11z7"/>
    <w:rsid w:val="00C6757F"/>
  </w:style>
  <w:style w:type="character" w:customStyle="1" w:styleId="WW8Num11z8">
    <w:name w:val="WW8Num11z8"/>
    <w:rsid w:val="00C6757F"/>
  </w:style>
  <w:style w:type="character" w:customStyle="1" w:styleId="WW8Num16z1">
    <w:name w:val="WW8Num16z1"/>
    <w:rsid w:val="00C6757F"/>
  </w:style>
  <w:style w:type="character" w:customStyle="1" w:styleId="WW8Num16z2">
    <w:name w:val="WW8Num16z2"/>
    <w:rsid w:val="00C6757F"/>
  </w:style>
  <w:style w:type="character" w:customStyle="1" w:styleId="WW8Num16z3">
    <w:name w:val="WW8Num16z3"/>
    <w:rsid w:val="00C6757F"/>
  </w:style>
  <w:style w:type="character" w:customStyle="1" w:styleId="WW8Num16z4">
    <w:name w:val="WW8Num16z4"/>
    <w:rsid w:val="00C6757F"/>
  </w:style>
  <w:style w:type="character" w:customStyle="1" w:styleId="WW8Num16z5">
    <w:name w:val="WW8Num16z5"/>
    <w:rsid w:val="00C6757F"/>
  </w:style>
  <w:style w:type="character" w:customStyle="1" w:styleId="WW8Num16z6">
    <w:name w:val="WW8Num16z6"/>
    <w:rsid w:val="00C6757F"/>
  </w:style>
  <w:style w:type="character" w:customStyle="1" w:styleId="WW8Num16z7">
    <w:name w:val="WW8Num16z7"/>
    <w:rsid w:val="00C6757F"/>
  </w:style>
  <w:style w:type="character" w:customStyle="1" w:styleId="WW8Num16z8">
    <w:name w:val="WW8Num16z8"/>
    <w:rsid w:val="00C6757F"/>
  </w:style>
  <w:style w:type="character" w:customStyle="1" w:styleId="WW8Num20z0">
    <w:name w:val="WW8Num20z0"/>
    <w:rsid w:val="00C6757F"/>
    <w:rPr>
      <w:rFonts w:ascii="Symbol" w:hAnsi="Symbol" w:cs="Symbol"/>
    </w:rPr>
  </w:style>
  <w:style w:type="character" w:customStyle="1" w:styleId="WW8Num20z1">
    <w:name w:val="WW8Num20z1"/>
    <w:rsid w:val="00C6757F"/>
    <w:rPr>
      <w:rFonts w:ascii="Courier New" w:hAnsi="Courier New" w:cs="Courier New"/>
    </w:rPr>
  </w:style>
  <w:style w:type="character" w:customStyle="1" w:styleId="WW8Num20z2">
    <w:name w:val="WW8Num20z2"/>
    <w:rsid w:val="00C6757F"/>
    <w:rPr>
      <w:rFonts w:ascii="Wingdings" w:hAnsi="Wingdings" w:cs="Wingdings"/>
    </w:rPr>
  </w:style>
  <w:style w:type="character" w:customStyle="1" w:styleId="WW8Num21z0">
    <w:name w:val="WW8Num21z0"/>
    <w:rsid w:val="00C6757F"/>
    <w:rPr>
      <w:rFonts w:ascii="Symbol" w:hAnsi="Symbol" w:cs="Symbol"/>
    </w:rPr>
  </w:style>
  <w:style w:type="character" w:customStyle="1" w:styleId="WW8Num21z1">
    <w:name w:val="WW8Num21z1"/>
    <w:rsid w:val="00C6757F"/>
    <w:rPr>
      <w:rFonts w:ascii="Courier New" w:hAnsi="Courier New" w:cs="Courier New"/>
    </w:rPr>
  </w:style>
  <w:style w:type="character" w:customStyle="1" w:styleId="WW8Num21z2">
    <w:name w:val="WW8Num21z2"/>
    <w:rsid w:val="00C6757F"/>
    <w:rPr>
      <w:rFonts w:ascii="Wingdings" w:hAnsi="Wingdings" w:cs="Wingdings"/>
    </w:rPr>
  </w:style>
  <w:style w:type="character" w:customStyle="1" w:styleId="WW8Num22z0">
    <w:name w:val="WW8Num22z0"/>
    <w:rsid w:val="00C6757F"/>
    <w:rPr>
      <w:rFonts w:ascii="Symbol" w:hAnsi="Symbol" w:cs="Symbol"/>
    </w:rPr>
  </w:style>
  <w:style w:type="character" w:customStyle="1" w:styleId="WW8Num22z1">
    <w:name w:val="WW8Num22z1"/>
    <w:rsid w:val="00C6757F"/>
    <w:rPr>
      <w:rFonts w:ascii="Courier New" w:hAnsi="Courier New" w:cs="Courier New"/>
    </w:rPr>
  </w:style>
  <w:style w:type="character" w:customStyle="1" w:styleId="WW8Num22z2">
    <w:name w:val="WW8Num22z2"/>
    <w:rsid w:val="00C6757F"/>
    <w:rPr>
      <w:rFonts w:ascii="Wingdings" w:hAnsi="Wingdings" w:cs="Wingdings"/>
    </w:rPr>
  </w:style>
  <w:style w:type="character" w:customStyle="1" w:styleId="WW8Num23z0">
    <w:name w:val="WW8Num23z0"/>
    <w:rsid w:val="00C6757F"/>
    <w:rPr>
      <w:rFonts w:ascii="Symbol" w:hAnsi="Symbol" w:cs="Symbol"/>
    </w:rPr>
  </w:style>
  <w:style w:type="character" w:customStyle="1" w:styleId="WW8Num23z1">
    <w:name w:val="WW8Num23z1"/>
    <w:rsid w:val="00C6757F"/>
    <w:rPr>
      <w:rFonts w:ascii="Courier New" w:hAnsi="Courier New" w:cs="Courier New"/>
    </w:rPr>
  </w:style>
  <w:style w:type="character" w:customStyle="1" w:styleId="WW8Num23z2">
    <w:name w:val="WW8Num23z2"/>
    <w:rsid w:val="00C6757F"/>
    <w:rPr>
      <w:rFonts w:ascii="Wingdings" w:hAnsi="Wingdings" w:cs="Wingdings"/>
    </w:rPr>
  </w:style>
  <w:style w:type="character" w:customStyle="1" w:styleId="WW8Num24z0">
    <w:name w:val="WW8Num24z0"/>
    <w:rsid w:val="00C6757F"/>
    <w:rPr>
      <w:rFonts w:ascii="Symbol" w:hAnsi="Symbol" w:cs="Symbol"/>
      <w:b/>
      <w:sz w:val="22"/>
    </w:rPr>
  </w:style>
  <w:style w:type="character" w:customStyle="1" w:styleId="WW8Num24z1">
    <w:name w:val="WW8Num24z1"/>
    <w:rsid w:val="00C6757F"/>
    <w:rPr>
      <w:rFonts w:ascii="Courier New" w:hAnsi="Courier New" w:cs="Courier New"/>
      <w:sz w:val="22"/>
    </w:rPr>
  </w:style>
  <w:style w:type="character" w:customStyle="1" w:styleId="WW8Num24z2">
    <w:name w:val="WW8Num24z2"/>
    <w:rsid w:val="00C6757F"/>
    <w:rPr>
      <w:rFonts w:ascii="Wingdings" w:hAnsi="Wingdings" w:cs="Wingdings"/>
    </w:rPr>
  </w:style>
  <w:style w:type="character" w:customStyle="1" w:styleId="WW8Num24z3">
    <w:name w:val="WW8Num24z3"/>
    <w:rsid w:val="00C6757F"/>
    <w:rPr>
      <w:rFonts w:ascii="Symbol" w:hAnsi="Symbol" w:cs="Symbol"/>
    </w:rPr>
  </w:style>
  <w:style w:type="character" w:customStyle="1" w:styleId="WW8Num24z4">
    <w:name w:val="WW8Num24z4"/>
    <w:rsid w:val="00C6757F"/>
    <w:rPr>
      <w:rFonts w:ascii="Courier New" w:hAnsi="Courier New" w:cs="Courier New"/>
    </w:rPr>
  </w:style>
  <w:style w:type="character" w:customStyle="1" w:styleId="WW8Num25z0">
    <w:name w:val="WW8Num25z0"/>
    <w:rsid w:val="00C6757F"/>
    <w:rPr>
      <w:rFonts w:ascii="Arial" w:eastAsia="Times New Roman" w:hAnsi="Arial" w:cs="Arial"/>
      <w:b w:val="0"/>
      <w:i w:val="0"/>
    </w:rPr>
  </w:style>
  <w:style w:type="character" w:customStyle="1" w:styleId="WW8Num25z1">
    <w:name w:val="WW8Num25z1"/>
    <w:rsid w:val="00C6757F"/>
    <w:rPr>
      <w:rFonts w:ascii="Courier New" w:hAnsi="Courier New" w:cs="Courier New"/>
    </w:rPr>
  </w:style>
  <w:style w:type="character" w:customStyle="1" w:styleId="WW8Num25z2">
    <w:name w:val="WW8Num25z2"/>
    <w:rsid w:val="00C6757F"/>
    <w:rPr>
      <w:rFonts w:ascii="Wingdings" w:hAnsi="Wingdings" w:cs="Wingdings"/>
    </w:rPr>
  </w:style>
  <w:style w:type="character" w:customStyle="1" w:styleId="WW8Num25z3">
    <w:name w:val="WW8Num25z3"/>
    <w:rsid w:val="00C6757F"/>
    <w:rPr>
      <w:rFonts w:ascii="Symbol" w:hAnsi="Symbol" w:cs="Symbol"/>
    </w:rPr>
  </w:style>
  <w:style w:type="character" w:customStyle="1" w:styleId="Policepardfaut2">
    <w:name w:val="Police par défaut2"/>
    <w:rsid w:val="00C6757F"/>
  </w:style>
  <w:style w:type="character" w:customStyle="1" w:styleId="WW8Num1z4">
    <w:name w:val="WW8Num1z4"/>
    <w:rsid w:val="00C6757F"/>
  </w:style>
  <w:style w:type="character" w:customStyle="1" w:styleId="WW8Num1z5">
    <w:name w:val="WW8Num1z5"/>
    <w:rsid w:val="00C6757F"/>
  </w:style>
  <w:style w:type="character" w:customStyle="1" w:styleId="WW8Num1z6">
    <w:name w:val="WW8Num1z6"/>
    <w:rsid w:val="00C6757F"/>
  </w:style>
  <w:style w:type="character" w:customStyle="1" w:styleId="WW8Num1z7">
    <w:name w:val="WW8Num1z7"/>
    <w:rsid w:val="00C6757F"/>
  </w:style>
  <w:style w:type="character" w:customStyle="1" w:styleId="WW8Num1z8">
    <w:name w:val="WW8Num1z8"/>
    <w:rsid w:val="00C6757F"/>
  </w:style>
  <w:style w:type="character" w:customStyle="1" w:styleId="WW8Num2z3">
    <w:name w:val="WW8Num2z3"/>
    <w:rsid w:val="00C6757F"/>
    <w:rPr>
      <w:rFonts w:ascii="Symbol" w:hAnsi="Symbol" w:cs="Symbol"/>
    </w:rPr>
  </w:style>
  <w:style w:type="character" w:customStyle="1" w:styleId="WW8Num3z1">
    <w:name w:val="WW8Num3z1"/>
    <w:rsid w:val="00C6757F"/>
    <w:rPr>
      <w:rFonts w:ascii="Courier New" w:hAnsi="Courier New" w:cs="Courier New"/>
    </w:rPr>
  </w:style>
  <w:style w:type="character" w:customStyle="1" w:styleId="WW8Num3z2">
    <w:name w:val="WW8Num3z2"/>
    <w:rsid w:val="00C6757F"/>
    <w:rPr>
      <w:rFonts w:ascii="Wingdings" w:hAnsi="Wingdings" w:cs="Wingdings"/>
    </w:rPr>
  </w:style>
  <w:style w:type="character" w:customStyle="1" w:styleId="WW8Num4z1">
    <w:name w:val="WW8Num4z1"/>
    <w:rsid w:val="00C6757F"/>
    <w:rPr>
      <w:rFonts w:ascii="Courier New" w:hAnsi="Courier New" w:cs="Courier New"/>
    </w:rPr>
  </w:style>
  <w:style w:type="character" w:customStyle="1" w:styleId="WW8Num4z2">
    <w:name w:val="WW8Num4z2"/>
    <w:rsid w:val="00C6757F"/>
    <w:rPr>
      <w:rFonts w:ascii="Wingdings" w:hAnsi="Wingdings" w:cs="Wingdings"/>
    </w:rPr>
  </w:style>
  <w:style w:type="character" w:customStyle="1" w:styleId="WW8Num6z1">
    <w:name w:val="WW8Num6z1"/>
    <w:rsid w:val="00C6757F"/>
    <w:rPr>
      <w:rFonts w:ascii="Courier New" w:hAnsi="Courier New" w:cs="Courier New"/>
    </w:rPr>
  </w:style>
  <w:style w:type="character" w:customStyle="1" w:styleId="WW8Num6z2">
    <w:name w:val="WW8Num6z2"/>
    <w:rsid w:val="00C6757F"/>
    <w:rPr>
      <w:rFonts w:ascii="Wingdings" w:hAnsi="Wingdings" w:cs="Wingdings"/>
    </w:rPr>
  </w:style>
  <w:style w:type="character" w:customStyle="1" w:styleId="WW8Num9z1">
    <w:name w:val="WW8Num9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9z2">
    <w:name w:val="WW8Num9z2"/>
    <w:rsid w:val="00C6757F"/>
  </w:style>
  <w:style w:type="character" w:customStyle="1" w:styleId="WW8Num12z2">
    <w:name w:val="WW8Num12z2"/>
    <w:rsid w:val="00C6757F"/>
    <w:rPr>
      <w:rFonts w:ascii="Wingdings" w:hAnsi="Wingdings" w:cs="Wingdings"/>
    </w:rPr>
  </w:style>
  <w:style w:type="character" w:customStyle="1" w:styleId="WW8Num12z3">
    <w:name w:val="WW8Num12z3"/>
    <w:rsid w:val="00C6757F"/>
    <w:rPr>
      <w:rFonts w:ascii="Symbol" w:hAnsi="Symbol" w:cs="Symbol"/>
    </w:rPr>
  </w:style>
  <w:style w:type="character" w:customStyle="1" w:styleId="WW8Num14z1">
    <w:name w:val="WW8Num14z1"/>
    <w:rsid w:val="00C6757F"/>
    <w:rPr>
      <w:rFonts w:ascii="Courier New" w:hAnsi="Courier New" w:cs="Courier New"/>
    </w:rPr>
  </w:style>
  <w:style w:type="character" w:customStyle="1" w:styleId="WW8Num14z2">
    <w:name w:val="WW8Num14z2"/>
    <w:rsid w:val="00C6757F"/>
    <w:rPr>
      <w:rFonts w:ascii="Wingdings" w:hAnsi="Wingdings" w:cs="Wingdings"/>
    </w:rPr>
  </w:style>
  <w:style w:type="character" w:customStyle="1" w:styleId="WW8Num15z1">
    <w:name w:val="WW8Num15z1"/>
    <w:rsid w:val="00C6757F"/>
    <w:rPr>
      <w:rFonts w:ascii="Courier New" w:hAnsi="Courier New" w:cs="Courier New"/>
    </w:rPr>
  </w:style>
  <w:style w:type="character" w:customStyle="1" w:styleId="WW8Num15z2">
    <w:name w:val="WW8Num15z2"/>
    <w:rsid w:val="00C6757F"/>
    <w:rPr>
      <w:rFonts w:ascii="Wingdings" w:hAnsi="Wingdings" w:cs="Wingdings"/>
    </w:rPr>
  </w:style>
  <w:style w:type="character" w:customStyle="1" w:styleId="WW8Num20z3">
    <w:name w:val="WW8Num20z3"/>
    <w:rsid w:val="00C6757F"/>
    <w:rPr>
      <w:rFonts w:ascii="Symbol" w:hAnsi="Symbol" w:cs="Symbol"/>
    </w:rPr>
  </w:style>
  <w:style w:type="character" w:customStyle="1" w:styleId="WW8Num21z3">
    <w:name w:val="WW8Num21z3"/>
    <w:rsid w:val="00C6757F"/>
    <w:rPr>
      <w:rFonts w:ascii="Symbol" w:hAnsi="Symbol" w:cs="Symbol"/>
    </w:rPr>
  </w:style>
  <w:style w:type="character" w:customStyle="1" w:styleId="WW8Num22z3">
    <w:name w:val="WW8Num22z3"/>
    <w:rsid w:val="00C6757F"/>
  </w:style>
  <w:style w:type="character" w:customStyle="1" w:styleId="WW8Num23z3">
    <w:name w:val="WW8Num23z3"/>
    <w:rsid w:val="00C6757F"/>
    <w:rPr>
      <w:rFonts w:ascii="Symbol" w:hAnsi="Symbol" w:cs="Symbol"/>
    </w:rPr>
  </w:style>
  <w:style w:type="character" w:customStyle="1" w:styleId="WW8Num26z0">
    <w:name w:val="WW8Num26z0"/>
    <w:rsid w:val="00C6757F"/>
    <w:rPr>
      <w:rFonts w:ascii="Symbol" w:hAnsi="Symbol" w:cs="Symbol"/>
      <w:sz w:val="22"/>
      <w:szCs w:val="22"/>
      <w:lang w:eastAsia="zh-CN"/>
    </w:rPr>
  </w:style>
  <w:style w:type="character" w:customStyle="1" w:styleId="WW8Num26z1">
    <w:name w:val="WW8Num26z1"/>
    <w:rsid w:val="00C6757F"/>
    <w:rPr>
      <w:rFonts w:ascii="Courier New" w:hAnsi="Courier New" w:cs="Courier New"/>
      <w:sz w:val="22"/>
      <w:szCs w:val="22"/>
      <w:lang w:eastAsia="zh-CN"/>
    </w:rPr>
  </w:style>
  <w:style w:type="character" w:customStyle="1" w:styleId="WW8Num26z2">
    <w:name w:val="WW8Num26z2"/>
    <w:rsid w:val="00C6757F"/>
    <w:rPr>
      <w:rFonts w:ascii="Wingdings" w:hAnsi="Wingdings" w:cs="Wingdings"/>
    </w:rPr>
  </w:style>
  <w:style w:type="character" w:customStyle="1" w:styleId="WW8Num27z0">
    <w:name w:val="WW8Num27z0"/>
    <w:rsid w:val="00C6757F"/>
    <w:rPr>
      <w:rFonts w:ascii="Symbol" w:hAnsi="Symbol" w:cs="Symbol"/>
    </w:rPr>
  </w:style>
  <w:style w:type="character" w:customStyle="1" w:styleId="WW8Num27z1">
    <w:name w:val="WW8Num27z1"/>
    <w:rsid w:val="00C6757F"/>
    <w:rPr>
      <w:rFonts w:ascii="Courier New" w:hAnsi="Courier New" w:cs="Courier New"/>
    </w:rPr>
  </w:style>
  <w:style w:type="character" w:customStyle="1" w:styleId="WW8Num27z2">
    <w:name w:val="WW8Num27z2"/>
    <w:rsid w:val="00C6757F"/>
    <w:rPr>
      <w:rFonts w:ascii="Wingdings" w:hAnsi="Wingdings" w:cs="Wingdings"/>
    </w:rPr>
  </w:style>
  <w:style w:type="character" w:customStyle="1" w:styleId="WW8Num28z0">
    <w:name w:val="WW8Num28z0"/>
    <w:rsid w:val="00C6757F"/>
  </w:style>
  <w:style w:type="character" w:customStyle="1" w:styleId="WW8Num28z1">
    <w:name w:val="WW8Num28z1"/>
    <w:rsid w:val="00C6757F"/>
  </w:style>
  <w:style w:type="character" w:customStyle="1" w:styleId="WW8Num28z2">
    <w:name w:val="WW8Num28z2"/>
    <w:rsid w:val="00C6757F"/>
  </w:style>
  <w:style w:type="character" w:customStyle="1" w:styleId="WW8Num28z3">
    <w:name w:val="WW8Num28z3"/>
    <w:rsid w:val="00C6757F"/>
  </w:style>
  <w:style w:type="character" w:customStyle="1" w:styleId="WW8Num28z4">
    <w:name w:val="WW8Num28z4"/>
    <w:rsid w:val="00C6757F"/>
  </w:style>
  <w:style w:type="character" w:customStyle="1" w:styleId="WW8Num28z5">
    <w:name w:val="WW8Num28z5"/>
    <w:rsid w:val="00C6757F"/>
  </w:style>
  <w:style w:type="character" w:customStyle="1" w:styleId="WW8Num28z6">
    <w:name w:val="WW8Num28z6"/>
    <w:rsid w:val="00C6757F"/>
  </w:style>
  <w:style w:type="character" w:customStyle="1" w:styleId="WW8Num28z7">
    <w:name w:val="WW8Num28z7"/>
    <w:rsid w:val="00C6757F"/>
  </w:style>
  <w:style w:type="character" w:customStyle="1" w:styleId="WW8Num28z8">
    <w:name w:val="WW8Num28z8"/>
    <w:rsid w:val="00C6757F"/>
  </w:style>
  <w:style w:type="character" w:customStyle="1" w:styleId="WW8Num29z0">
    <w:name w:val="WW8Num29z0"/>
    <w:rsid w:val="00C6757F"/>
    <w:rPr>
      <w:rFonts w:ascii="Verdana" w:eastAsia="Times New Roman" w:hAnsi="Verdana" w:cs="Arial"/>
    </w:rPr>
  </w:style>
  <w:style w:type="character" w:customStyle="1" w:styleId="WW8Num29z2">
    <w:name w:val="WW8Num29z2"/>
    <w:rsid w:val="00C6757F"/>
    <w:rPr>
      <w:rFonts w:ascii="Wingdings" w:hAnsi="Wingdings" w:cs="Wingdings"/>
    </w:rPr>
  </w:style>
  <w:style w:type="character" w:customStyle="1" w:styleId="WW8Num29z3">
    <w:name w:val="WW8Num29z3"/>
    <w:rsid w:val="00C6757F"/>
    <w:rPr>
      <w:rFonts w:ascii="Symbol" w:hAnsi="Symbol" w:cs="Symbol"/>
    </w:rPr>
  </w:style>
  <w:style w:type="character" w:customStyle="1" w:styleId="WW8Num29z4">
    <w:name w:val="WW8Num29z4"/>
    <w:rsid w:val="00C6757F"/>
    <w:rPr>
      <w:rFonts w:ascii="Courier New" w:hAnsi="Courier New" w:cs="Courier New"/>
    </w:rPr>
  </w:style>
  <w:style w:type="character" w:customStyle="1" w:styleId="WW8Num30z0">
    <w:name w:val="WW8Num30z0"/>
    <w:rsid w:val="00C6757F"/>
    <w:rPr>
      <w:rFonts w:ascii="Symbol" w:hAnsi="Symbol" w:cs="Symbol"/>
    </w:rPr>
  </w:style>
  <w:style w:type="character" w:customStyle="1" w:styleId="WW8Num30z1">
    <w:name w:val="WW8Num30z1"/>
    <w:rsid w:val="00C6757F"/>
    <w:rPr>
      <w:rFonts w:ascii="Courier New" w:hAnsi="Courier New" w:cs="Courier New"/>
    </w:rPr>
  </w:style>
  <w:style w:type="character" w:customStyle="1" w:styleId="WW8Num30z2">
    <w:name w:val="WW8Num30z2"/>
    <w:rsid w:val="00C6757F"/>
    <w:rPr>
      <w:rFonts w:ascii="Wingdings" w:hAnsi="Wingdings" w:cs="Wingdings"/>
    </w:rPr>
  </w:style>
  <w:style w:type="character" w:customStyle="1" w:styleId="WW8Num31z0">
    <w:name w:val="WW8Num31z0"/>
    <w:rsid w:val="00C6757F"/>
  </w:style>
  <w:style w:type="character" w:customStyle="1" w:styleId="WW8Num32z0">
    <w:name w:val="WW8Num32z0"/>
    <w:rsid w:val="00C6757F"/>
    <w:rPr>
      <w:rFonts w:ascii="Symbol" w:hAnsi="Symbol" w:cs="Symbol"/>
    </w:rPr>
  </w:style>
  <w:style w:type="character" w:customStyle="1" w:styleId="WW8Num33z0">
    <w:name w:val="WW8Num33z0"/>
    <w:rsid w:val="00C6757F"/>
    <w:rPr>
      <w:rFonts w:ascii="Symbol" w:hAnsi="Symbol" w:cs="Symbol"/>
    </w:rPr>
  </w:style>
  <w:style w:type="character" w:customStyle="1" w:styleId="WW8Num33z1">
    <w:name w:val="WW8Num33z1"/>
    <w:rsid w:val="00C6757F"/>
    <w:rPr>
      <w:rFonts w:ascii="Courier New" w:hAnsi="Courier New" w:cs="Courier New"/>
    </w:rPr>
  </w:style>
  <w:style w:type="character" w:customStyle="1" w:styleId="WW8Num33z2">
    <w:name w:val="WW8Num33z2"/>
    <w:rsid w:val="00C6757F"/>
    <w:rPr>
      <w:rFonts w:ascii="Wingdings" w:hAnsi="Wingdings" w:cs="Wingdings"/>
    </w:rPr>
  </w:style>
  <w:style w:type="character" w:customStyle="1" w:styleId="WW8Num34z0">
    <w:name w:val="WW8Num34z0"/>
    <w:rsid w:val="00C6757F"/>
    <w:rPr>
      <w:rFonts w:ascii="Verdana" w:eastAsia="Times New Roman" w:hAnsi="Verdana" w:cs="Arial"/>
    </w:rPr>
  </w:style>
  <w:style w:type="character" w:customStyle="1" w:styleId="WW8Num34z2">
    <w:name w:val="WW8Num34z2"/>
    <w:rsid w:val="00C6757F"/>
    <w:rPr>
      <w:rFonts w:ascii="Wingdings" w:hAnsi="Wingdings" w:cs="Wingdings"/>
    </w:rPr>
  </w:style>
  <w:style w:type="character" w:customStyle="1" w:styleId="WW8Num34z3">
    <w:name w:val="WW8Num34z3"/>
    <w:rsid w:val="00C6757F"/>
    <w:rPr>
      <w:rFonts w:ascii="Symbol" w:hAnsi="Symbol" w:cs="Symbol"/>
    </w:rPr>
  </w:style>
  <w:style w:type="character" w:customStyle="1" w:styleId="WW8Num34z4">
    <w:name w:val="WW8Num34z4"/>
    <w:rsid w:val="00C6757F"/>
    <w:rPr>
      <w:rFonts w:ascii="Courier New" w:hAnsi="Courier New" w:cs="Courier New"/>
    </w:rPr>
  </w:style>
  <w:style w:type="character" w:customStyle="1" w:styleId="WW8Num35z0">
    <w:name w:val="WW8Num35z0"/>
    <w:rsid w:val="00C6757F"/>
    <w:rPr>
      <w:rFonts w:ascii="Symbol" w:hAnsi="Symbol" w:cs="Symbol"/>
      <w:color w:val="000000"/>
      <w:sz w:val="22"/>
      <w:szCs w:val="22"/>
      <w:lang w:eastAsia="zh-CN"/>
    </w:rPr>
  </w:style>
  <w:style w:type="character" w:customStyle="1" w:styleId="WW8Num35z1">
    <w:name w:val="WW8Num35z1"/>
    <w:rsid w:val="00C6757F"/>
    <w:rPr>
      <w:rFonts w:ascii="Courier New" w:hAnsi="Courier New" w:cs="Courier New"/>
    </w:rPr>
  </w:style>
  <w:style w:type="character" w:customStyle="1" w:styleId="WW8Num35z2">
    <w:name w:val="WW8Num35z2"/>
    <w:rsid w:val="00C6757F"/>
    <w:rPr>
      <w:rFonts w:ascii="Wingdings" w:hAnsi="Wingdings" w:cs="Wingdings"/>
    </w:rPr>
  </w:style>
  <w:style w:type="character" w:customStyle="1" w:styleId="WW8Num36z0">
    <w:name w:val="WW8Num36z0"/>
    <w:rsid w:val="00C6757F"/>
  </w:style>
  <w:style w:type="character" w:customStyle="1" w:styleId="WW8Num36z1">
    <w:name w:val="WW8Num36z1"/>
    <w:rsid w:val="00C6757F"/>
  </w:style>
  <w:style w:type="character" w:customStyle="1" w:styleId="WW8Num36z2">
    <w:name w:val="WW8Num36z2"/>
    <w:rsid w:val="00C6757F"/>
  </w:style>
  <w:style w:type="character" w:customStyle="1" w:styleId="WW8Num36z3">
    <w:name w:val="WW8Num36z3"/>
    <w:rsid w:val="00C6757F"/>
  </w:style>
  <w:style w:type="character" w:customStyle="1" w:styleId="WW8Num36z4">
    <w:name w:val="WW8Num36z4"/>
    <w:rsid w:val="00C6757F"/>
  </w:style>
  <w:style w:type="character" w:customStyle="1" w:styleId="WW8Num36z5">
    <w:name w:val="WW8Num36z5"/>
    <w:rsid w:val="00C6757F"/>
  </w:style>
  <w:style w:type="character" w:customStyle="1" w:styleId="WW8Num36z6">
    <w:name w:val="WW8Num36z6"/>
    <w:rsid w:val="00C6757F"/>
  </w:style>
  <w:style w:type="character" w:customStyle="1" w:styleId="WW8Num36z7">
    <w:name w:val="WW8Num36z7"/>
    <w:rsid w:val="00C6757F"/>
  </w:style>
  <w:style w:type="character" w:customStyle="1" w:styleId="WW8Num36z8">
    <w:name w:val="WW8Num36z8"/>
    <w:rsid w:val="00C6757F"/>
  </w:style>
  <w:style w:type="character" w:customStyle="1" w:styleId="WW8Num37z0">
    <w:name w:val="WW8Num37z0"/>
    <w:rsid w:val="00C6757F"/>
    <w:rPr>
      <w:rFonts w:ascii="Symbol" w:hAnsi="Symbol" w:cs="Symbol"/>
    </w:rPr>
  </w:style>
  <w:style w:type="character" w:customStyle="1" w:styleId="WW8Num37z1">
    <w:name w:val="WW8Num37z1"/>
    <w:rsid w:val="00C6757F"/>
    <w:rPr>
      <w:rFonts w:ascii="Courier New" w:hAnsi="Courier New" w:cs="Courier New"/>
    </w:rPr>
  </w:style>
  <w:style w:type="character" w:customStyle="1" w:styleId="WW8Num37z2">
    <w:name w:val="WW8Num37z2"/>
    <w:rsid w:val="00C6757F"/>
    <w:rPr>
      <w:rFonts w:ascii="Wingdings" w:hAnsi="Wingdings" w:cs="Wingdings"/>
    </w:rPr>
  </w:style>
  <w:style w:type="character" w:customStyle="1" w:styleId="WW8Num38z0">
    <w:name w:val="WW8Num38z0"/>
    <w:rsid w:val="00C6757F"/>
    <w:rPr>
      <w:rFonts w:ascii="Verdana" w:eastAsia="Times New Roman" w:hAnsi="Verdana" w:cs="Times New Roman"/>
    </w:rPr>
  </w:style>
  <w:style w:type="character" w:customStyle="1" w:styleId="WW8Num38z1">
    <w:name w:val="WW8Num38z1"/>
    <w:rsid w:val="00C6757F"/>
    <w:rPr>
      <w:rFonts w:ascii="Courier New" w:hAnsi="Courier New" w:cs="Courier New"/>
    </w:rPr>
  </w:style>
  <w:style w:type="character" w:customStyle="1" w:styleId="WW8Num38z2">
    <w:name w:val="WW8Num38z2"/>
    <w:rsid w:val="00C6757F"/>
    <w:rPr>
      <w:rFonts w:ascii="Wingdings" w:hAnsi="Wingdings" w:cs="Wingdings"/>
    </w:rPr>
  </w:style>
  <w:style w:type="character" w:customStyle="1" w:styleId="WW8Num38z3">
    <w:name w:val="WW8Num38z3"/>
    <w:rsid w:val="00C6757F"/>
    <w:rPr>
      <w:rFonts w:ascii="Symbol" w:hAnsi="Symbol" w:cs="Symbol"/>
    </w:rPr>
  </w:style>
  <w:style w:type="character" w:customStyle="1" w:styleId="WW8Num39z0">
    <w:name w:val="WW8Num39z0"/>
    <w:rsid w:val="00C6757F"/>
    <w:rPr>
      <w:rFonts w:ascii="Symbol" w:hAnsi="Symbol" w:cs="Symbol"/>
    </w:rPr>
  </w:style>
  <w:style w:type="character" w:customStyle="1" w:styleId="WW8Num39z1">
    <w:name w:val="WW8Num39z1"/>
    <w:rsid w:val="00C6757F"/>
    <w:rPr>
      <w:rFonts w:ascii="Verdana" w:eastAsia="Times New Roman" w:hAnsi="Verdana" w:cs="Arial"/>
    </w:rPr>
  </w:style>
  <w:style w:type="character" w:customStyle="1" w:styleId="WW8Num39z2">
    <w:name w:val="WW8Num39z2"/>
    <w:rsid w:val="00C6757F"/>
    <w:rPr>
      <w:rFonts w:ascii="Wingdings" w:hAnsi="Wingdings" w:cs="Wingdings"/>
    </w:rPr>
  </w:style>
  <w:style w:type="character" w:customStyle="1" w:styleId="WW8Num39z4">
    <w:name w:val="WW8Num39z4"/>
    <w:rsid w:val="00C6757F"/>
    <w:rPr>
      <w:rFonts w:ascii="Courier New" w:hAnsi="Courier New" w:cs="Courier New"/>
    </w:rPr>
  </w:style>
  <w:style w:type="character" w:customStyle="1" w:styleId="WW8Num40z0">
    <w:name w:val="WW8Num40z0"/>
    <w:rsid w:val="00C6757F"/>
    <w:rPr>
      <w:rFonts w:ascii="Arial" w:eastAsia="Times New Roman" w:hAnsi="Arial" w:cs="Arial"/>
    </w:rPr>
  </w:style>
  <w:style w:type="character" w:customStyle="1" w:styleId="WW8Num40z1">
    <w:name w:val="WW8Num40z1"/>
    <w:rsid w:val="00C6757F"/>
    <w:rPr>
      <w:rFonts w:ascii="Courier New" w:hAnsi="Courier New" w:cs="Courier New"/>
    </w:rPr>
  </w:style>
  <w:style w:type="character" w:customStyle="1" w:styleId="WW8Num40z2">
    <w:name w:val="WW8Num40z2"/>
    <w:rsid w:val="00C6757F"/>
    <w:rPr>
      <w:rFonts w:ascii="Wingdings" w:hAnsi="Wingdings" w:cs="Wingdings"/>
    </w:rPr>
  </w:style>
  <w:style w:type="character" w:customStyle="1" w:styleId="WW8Num40z3">
    <w:name w:val="WW8Num40z3"/>
    <w:rsid w:val="00C6757F"/>
    <w:rPr>
      <w:rFonts w:ascii="Symbol" w:hAnsi="Symbol" w:cs="Symbol"/>
    </w:rPr>
  </w:style>
  <w:style w:type="character" w:customStyle="1" w:styleId="Policepardfaut1">
    <w:name w:val="Police par défaut1"/>
    <w:rsid w:val="00C6757F"/>
  </w:style>
  <w:style w:type="character" w:customStyle="1" w:styleId="CarCar">
    <w:name w:val="Car Car"/>
    <w:rsid w:val="00C6757F"/>
    <w:rPr>
      <w:rFonts w:ascii="Verdana" w:hAnsi="Verdana" w:cs="Arial"/>
      <w:b/>
      <w:bCs/>
      <w:sz w:val="24"/>
      <w:lang w:val="fr-FR" w:bidi="ar-SA"/>
    </w:rPr>
  </w:style>
  <w:style w:type="character" w:styleId="Numrodepage">
    <w:name w:val="page number"/>
    <w:basedOn w:val="Policepardfaut1"/>
    <w:rsid w:val="00C6757F"/>
  </w:style>
  <w:style w:type="character" w:customStyle="1" w:styleId="Caractresdenotedebasdepage">
    <w:name w:val="Caractères de note de bas de page"/>
    <w:rsid w:val="00C6757F"/>
    <w:rPr>
      <w:vertAlign w:val="superscript"/>
    </w:rPr>
  </w:style>
  <w:style w:type="character" w:styleId="Lienhypertexte">
    <w:name w:val="Hyperlink"/>
    <w:rsid w:val="00C6757F"/>
    <w:rPr>
      <w:color w:val="0000FF"/>
      <w:u w:val="single"/>
    </w:rPr>
  </w:style>
  <w:style w:type="character" w:customStyle="1" w:styleId="Titre2Titre211CarCar">
    <w:name w:val="Titre 2.Titre 2 §1.§1 Car Car"/>
    <w:rsid w:val="00C6757F"/>
    <w:rPr>
      <w:rFonts w:ascii="Arial" w:hAnsi="Arial" w:cs="Arial"/>
      <w:b/>
      <w:bCs/>
      <w:sz w:val="24"/>
      <w:szCs w:val="24"/>
      <w:lang w:val="fr-FR" w:bidi="ar-SA"/>
    </w:rPr>
  </w:style>
  <w:style w:type="character" w:styleId="Lienhypertextesuivivisit">
    <w:name w:val="FollowedHyperlink"/>
    <w:rsid w:val="00C6757F"/>
    <w:rPr>
      <w:color w:val="800080"/>
      <w:u w:val="single"/>
    </w:rPr>
  </w:style>
  <w:style w:type="character" w:customStyle="1" w:styleId="Style2Car">
    <w:name w:val="Style2 Car"/>
    <w:rsid w:val="00C6757F"/>
    <w:rPr>
      <w:rFonts w:ascii="Verdana" w:hAnsi="Verdana" w:cs="Arial"/>
      <w:b/>
      <w:bCs/>
      <w:sz w:val="24"/>
      <w:lang w:val="fr-FR" w:bidi="ar-SA"/>
    </w:rPr>
  </w:style>
  <w:style w:type="character" w:customStyle="1" w:styleId="StyleTitre210ptCarCar">
    <w:name w:val="Style Titre 2 + 10 pt Car Car"/>
    <w:rsid w:val="00C6757F"/>
    <w:rPr>
      <w:rFonts w:ascii="Verdana" w:hAnsi="Verdana" w:cs="Arial"/>
      <w:b/>
      <w:bCs/>
      <w:sz w:val="24"/>
      <w:lang w:val="fr-FR" w:bidi="ar-SA"/>
    </w:rPr>
  </w:style>
  <w:style w:type="character" w:customStyle="1" w:styleId="Marquedecommentaire1">
    <w:name w:val="Marque de commentaire1"/>
    <w:rsid w:val="00C6757F"/>
    <w:rPr>
      <w:sz w:val="16"/>
      <w:szCs w:val="16"/>
    </w:rPr>
  </w:style>
  <w:style w:type="character" w:customStyle="1" w:styleId="CommentaireCar">
    <w:name w:val="Commentaire Car"/>
    <w:rsid w:val="00C6757F"/>
    <w:rPr>
      <w:rFonts w:ascii="Verdana" w:hAnsi="Verdana" w:cs="Arial"/>
    </w:rPr>
  </w:style>
  <w:style w:type="character" w:customStyle="1" w:styleId="ObjetducommentaireCar">
    <w:name w:val="Objet du commentaire Car"/>
    <w:rsid w:val="00C6757F"/>
    <w:rPr>
      <w:rFonts w:ascii="Verdana" w:hAnsi="Verdana" w:cs="Arial"/>
      <w:b/>
      <w:bCs/>
    </w:rPr>
  </w:style>
  <w:style w:type="character" w:styleId="lev">
    <w:name w:val="Strong"/>
    <w:qFormat/>
    <w:rsid w:val="00C6757F"/>
    <w:rPr>
      <w:b/>
      <w:bCs/>
    </w:rPr>
  </w:style>
  <w:style w:type="character" w:customStyle="1" w:styleId="DilaCar">
    <w:name w:val="Dila Car"/>
    <w:rsid w:val="00C6757F"/>
    <w:rPr>
      <w:rFonts w:ascii="Verdana" w:hAnsi="Verdana" w:cs="Verdana"/>
    </w:rPr>
  </w:style>
  <w:style w:type="character" w:customStyle="1" w:styleId="CANBTCar">
    <w:name w:val="CANBT Car"/>
    <w:rsid w:val="00C6757F"/>
    <w:rPr>
      <w:rFonts w:ascii="Verdana" w:hAnsi="Verdana" w:cs="Verdana"/>
    </w:rPr>
  </w:style>
  <w:style w:type="character" w:customStyle="1" w:styleId="Mentionnonrsolue1">
    <w:name w:val="Mention non résolue1"/>
    <w:rsid w:val="00C6757F"/>
    <w:rPr>
      <w:color w:val="808080"/>
      <w:shd w:val="clear" w:color="auto" w:fill="E6E6E6"/>
    </w:rPr>
  </w:style>
  <w:style w:type="character" w:customStyle="1" w:styleId="2CentrCar">
    <w:name w:val="2 Centré Car"/>
    <w:rsid w:val="00C6757F"/>
    <w:rPr>
      <w:rFonts w:ascii="Arial" w:eastAsia="MS Mincho" w:hAnsi="Arial" w:cs="Arial"/>
      <w:sz w:val="22"/>
      <w:szCs w:val="24"/>
    </w:rPr>
  </w:style>
  <w:style w:type="character" w:customStyle="1" w:styleId="En-tteCar">
    <w:name w:val="En-tête Car"/>
    <w:rsid w:val="00C6757F"/>
    <w:rPr>
      <w:rFonts w:ascii="Verdana" w:hAnsi="Verdana" w:cs="Arial"/>
    </w:rPr>
  </w:style>
  <w:style w:type="character" w:customStyle="1" w:styleId="ServiceInfoHeaderCar">
    <w:name w:val="Service Info Header Car"/>
    <w:rsid w:val="00C6757F"/>
    <w:rPr>
      <w:rFonts w:ascii="Arial" w:eastAsia="Arial" w:hAnsi="Arial" w:cs="Arial"/>
      <w:b/>
      <w:bCs/>
      <w:sz w:val="24"/>
      <w:szCs w:val="24"/>
    </w:rPr>
  </w:style>
  <w:style w:type="character" w:customStyle="1" w:styleId="TitreCar">
    <w:name w:val="Titre Car"/>
    <w:rsid w:val="00C6757F"/>
    <w:rPr>
      <w:rFonts w:ascii="Calibri Light" w:eastAsia="Times New Roman" w:hAnsi="Calibri Light" w:cs="Times New Roman"/>
      <w:b/>
      <w:bCs/>
      <w:kern w:val="2"/>
      <w:sz w:val="32"/>
      <w:szCs w:val="32"/>
    </w:rPr>
  </w:style>
  <w:style w:type="character" w:customStyle="1" w:styleId="CorpsdetexteCar">
    <w:name w:val="Corps de texte Car"/>
    <w:rsid w:val="00C6757F"/>
    <w:rPr>
      <w:rFonts w:ascii="Verdana" w:hAnsi="Verdana" w:cs="Arial"/>
      <w:b/>
      <w:bCs/>
      <w:i/>
      <w:iCs/>
      <w:color w:val="000000"/>
    </w:rPr>
  </w:style>
  <w:style w:type="character" w:customStyle="1" w:styleId="Marquedecommentaire2">
    <w:name w:val="Marque de commentaire2"/>
    <w:rsid w:val="00C6757F"/>
    <w:rPr>
      <w:sz w:val="16"/>
      <w:szCs w:val="16"/>
    </w:rPr>
  </w:style>
  <w:style w:type="character" w:customStyle="1" w:styleId="CommentaireCar1">
    <w:name w:val="Commentaire Car1"/>
    <w:rsid w:val="00C6757F"/>
    <w:rPr>
      <w:rFonts w:ascii="Verdana" w:hAnsi="Verdana" w:cs="Arial"/>
      <w:lang w:eastAsia="zh-CN"/>
    </w:rPr>
  </w:style>
  <w:style w:type="character" w:customStyle="1" w:styleId="fontstyle01">
    <w:name w:val="fontstyle01"/>
    <w:rsid w:val="00C6757F"/>
    <w:rPr>
      <w:rFonts w:ascii="Arial" w:hAnsi="Arial" w:cs="Arial"/>
      <w:b w:val="0"/>
      <w:bCs w:val="0"/>
      <w:i w:val="0"/>
      <w:iCs w:val="0"/>
      <w:color w:val="FF3333"/>
      <w:sz w:val="30"/>
      <w:szCs w:val="30"/>
    </w:rPr>
  </w:style>
  <w:style w:type="character" w:customStyle="1" w:styleId="Marquedecommentaire3">
    <w:name w:val="Marque de commentaire3"/>
    <w:rsid w:val="00C6757F"/>
    <w:rPr>
      <w:sz w:val="16"/>
      <w:szCs w:val="16"/>
    </w:rPr>
  </w:style>
  <w:style w:type="character" w:customStyle="1" w:styleId="CommentaireCar2">
    <w:name w:val="Commentaire Car2"/>
    <w:rsid w:val="00C6757F"/>
    <w:rPr>
      <w:rFonts w:ascii="Verdana" w:hAnsi="Verdana" w:cs="Arial"/>
      <w:lang w:eastAsia="zh-CN"/>
    </w:rPr>
  </w:style>
  <w:style w:type="character" w:customStyle="1" w:styleId="Caractresdenumrotation">
    <w:name w:val="Caractères de numérotation"/>
    <w:rsid w:val="00C6757F"/>
  </w:style>
  <w:style w:type="character" w:customStyle="1" w:styleId="Puces">
    <w:name w:val="Puces"/>
    <w:rsid w:val="00C6757F"/>
    <w:rPr>
      <w:rFonts w:ascii="OpenSymbol" w:eastAsia="OpenSymbol" w:hAnsi="OpenSymbol" w:cs="OpenSymbol"/>
    </w:rPr>
  </w:style>
  <w:style w:type="character" w:styleId="Accentuation">
    <w:name w:val="Emphasis"/>
    <w:qFormat/>
    <w:rsid w:val="00C6757F"/>
    <w:rPr>
      <w:i/>
      <w:iCs/>
    </w:rPr>
  </w:style>
  <w:style w:type="character" w:styleId="Numrodeligne">
    <w:name w:val="line number"/>
    <w:rsid w:val="00C6757F"/>
  </w:style>
  <w:style w:type="paragraph" w:customStyle="1" w:styleId="Titre30">
    <w:name w:val="Titre3"/>
    <w:basedOn w:val="Normal"/>
    <w:next w:val="Corpsdetexte"/>
    <w:rsid w:val="00C6757F"/>
    <w:pPr>
      <w:keepNext/>
      <w:spacing w:before="240" w:after="120"/>
    </w:pPr>
    <w:rPr>
      <w:rFonts w:ascii="Liberation Sans" w:eastAsia="Noto Sans CJK SC" w:hAnsi="Liberation Sans" w:cs="Lohit Devanagari"/>
      <w:sz w:val="28"/>
      <w:szCs w:val="28"/>
    </w:rPr>
  </w:style>
  <w:style w:type="paragraph" w:styleId="Corpsdetexte">
    <w:name w:val="Body Text"/>
    <w:basedOn w:val="Normal"/>
    <w:rsid w:val="00C6757F"/>
    <w:rPr>
      <w:b/>
      <w:bCs/>
      <w:i/>
      <w:iCs/>
      <w:color w:val="000000"/>
    </w:rPr>
  </w:style>
  <w:style w:type="paragraph" w:styleId="Liste">
    <w:name w:val="List"/>
    <w:basedOn w:val="Corpsdetexte"/>
    <w:rsid w:val="00C6757F"/>
    <w:rPr>
      <w:rFonts w:cs="Arial Unicode MS"/>
    </w:rPr>
  </w:style>
  <w:style w:type="paragraph" w:styleId="Lgende">
    <w:name w:val="caption"/>
    <w:basedOn w:val="Normal"/>
    <w:next w:val="Normal"/>
    <w:qFormat/>
    <w:rsid w:val="00C6757F"/>
    <w:pPr>
      <w:widowControl w:val="0"/>
      <w:overflowPunct w:val="0"/>
      <w:autoSpaceDE w:val="0"/>
      <w:textAlignment w:val="baseline"/>
    </w:pPr>
    <w:rPr>
      <w:rFonts w:ascii="Times New Roman" w:hAnsi="Times New Roman" w:cs="Times New Roman"/>
      <w:b/>
      <w:bCs/>
      <w:sz w:val="24"/>
      <w:szCs w:val="24"/>
    </w:rPr>
  </w:style>
  <w:style w:type="paragraph" w:customStyle="1" w:styleId="Index">
    <w:name w:val="Index"/>
    <w:basedOn w:val="Normal"/>
    <w:rsid w:val="00C6757F"/>
    <w:pPr>
      <w:suppressLineNumbers/>
    </w:pPr>
    <w:rPr>
      <w:rFonts w:cs="Arial Unicode MS"/>
    </w:rPr>
  </w:style>
  <w:style w:type="paragraph" w:customStyle="1" w:styleId="Titre20">
    <w:name w:val="Titre2"/>
    <w:basedOn w:val="Normal"/>
    <w:next w:val="Corpsdetexte"/>
    <w:rsid w:val="00C6757F"/>
    <w:pPr>
      <w:keepNext/>
      <w:spacing w:before="240" w:after="120"/>
    </w:pPr>
    <w:rPr>
      <w:rFonts w:ascii="Liberation Sans" w:eastAsia="Microsoft YaHei" w:hAnsi="Liberation Sans" w:cs="Arial Unicode MS"/>
      <w:sz w:val="28"/>
      <w:szCs w:val="28"/>
    </w:rPr>
  </w:style>
  <w:style w:type="paragraph" w:customStyle="1" w:styleId="Titre10">
    <w:name w:val="Titre1"/>
    <w:basedOn w:val="Normal"/>
    <w:next w:val="Normal"/>
    <w:rsid w:val="00C6757F"/>
    <w:pPr>
      <w:spacing w:before="240"/>
      <w:jc w:val="center"/>
    </w:pPr>
    <w:rPr>
      <w:rFonts w:ascii="Calibri Light" w:hAnsi="Calibri Light" w:cs="Times New Roman"/>
      <w:b/>
      <w:bCs/>
      <w:kern w:val="2"/>
      <w:sz w:val="32"/>
      <w:szCs w:val="32"/>
    </w:rPr>
  </w:style>
  <w:style w:type="paragraph" w:styleId="Formuledepolitesse">
    <w:name w:val="Closing"/>
    <w:basedOn w:val="Normal"/>
    <w:rsid w:val="00C6757F"/>
    <w:pPr>
      <w:keepNext/>
      <w:numPr>
        <w:numId w:val="10"/>
      </w:numPr>
      <w:spacing w:before="480" w:after="240"/>
    </w:pPr>
    <w:rPr>
      <w:rFonts w:ascii="Arial" w:hAnsi="Arial"/>
      <w:b/>
      <w:bCs/>
      <w:sz w:val="28"/>
      <w:szCs w:val="28"/>
    </w:rPr>
  </w:style>
  <w:style w:type="paragraph" w:customStyle="1" w:styleId="En-tteetpieddepage">
    <w:name w:val="En-tête et pied de page"/>
    <w:basedOn w:val="Normal"/>
    <w:rsid w:val="00C6757F"/>
    <w:pPr>
      <w:suppressLineNumbers/>
      <w:tabs>
        <w:tab w:val="center" w:pos="4819"/>
        <w:tab w:val="right" w:pos="9638"/>
      </w:tabs>
    </w:pPr>
  </w:style>
  <w:style w:type="paragraph" w:styleId="Pieddepage">
    <w:name w:val="footer"/>
    <w:basedOn w:val="Normal"/>
    <w:rsid w:val="00C6757F"/>
    <w:rPr>
      <w:rFonts w:ascii="Arial" w:hAnsi="Arial"/>
      <w:sz w:val="18"/>
      <w:szCs w:val="18"/>
    </w:rPr>
  </w:style>
  <w:style w:type="paragraph" w:styleId="TM1">
    <w:name w:val="toc 1"/>
    <w:basedOn w:val="Normal"/>
    <w:next w:val="Normal"/>
    <w:rsid w:val="00C6757F"/>
    <w:pPr>
      <w:spacing w:before="120" w:after="120"/>
      <w:jc w:val="left"/>
    </w:pPr>
    <w:rPr>
      <w:b/>
      <w:bCs/>
      <w:caps/>
    </w:rPr>
  </w:style>
  <w:style w:type="paragraph" w:styleId="TM2">
    <w:name w:val="toc 2"/>
    <w:basedOn w:val="Normal"/>
    <w:next w:val="Normal"/>
    <w:rsid w:val="00C6757F"/>
    <w:pPr>
      <w:spacing w:after="0"/>
      <w:jc w:val="left"/>
    </w:pPr>
    <w:rPr>
      <w:smallCaps/>
    </w:rPr>
  </w:style>
  <w:style w:type="paragraph" w:customStyle="1" w:styleId="pagedegarde1">
    <w:name w:val="page_de_garde_1"/>
    <w:basedOn w:val="Normal"/>
    <w:rsid w:val="00C6757F"/>
    <w:pPr>
      <w:widowControl w:val="0"/>
      <w:jc w:val="center"/>
    </w:pPr>
    <w:rPr>
      <w:b/>
      <w:bCs/>
      <w:sz w:val="32"/>
      <w:szCs w:val="32"/>
    </w:rPr>
  </w:style>
  <w:style w:type="paragraph" w:customStyle="1" w:styleId="pagedegarde2">
    <w:name w:val="page_de_garde_2"/>
    <w:basedOn w:val="pagedegarde1"/>
    <w:rsid w:val="00C6757F"/>
    <w:pPr>
      <w:pBdr>
        <w:top w:val="single" w:sz="6" w:space="1" w:color="000000"/>
        <w:left w:val="single" w:sz="6" w:space="1" w:color="000000"/>
        <w:bottom w:val="single" w:sz="6" w:space="1" w:color="000000"/>
        <w:right w:val="single" w:sz="6" w:space="1" w:color="000000"/>
      </w:pBdr>
    </w:pPr>
  </w:style>
  <w:style w:type="paragraph" w:styleId="En-tte">
    <w:name w:val="header"/>
    <w:basedOn w:val="Normal"/>
    <w:rsid w:val="00C6757F"/>
    <w:rPr>
      <w:rFonts w:cs="Times New Roman"/>
    </w:rPr>
  </w:style>
  <w:style w:type="paragraph" w:customStyle="1" w:styleId="Corpsdetexte22">
    <w:name w:val="Corps de texte 22"/>
    <w:basedOn w:val="Normal"/>
    <w:rsid w:val="00C6757F"/>
    <w:rPr>
      <w:i/>
      <w:iCs/>
      <w:color w:val="000000"/>
    </w:rPr>
  </w:style>
  <w:style w:type="paragraph" w:customStyle="1" w:styleId="Corpsdetexte31">
    <w:name w:val="Corps de texte 31"/>
    <w:basedOn w:val="Normal"/>
    <w:rsid w:val="00C6757F"/>
    <w:rPr>
      <w:color w:val="000000"/>
    </w:rPr>
  </w:style>
  <w:style w:type="paragraph" w:customStyle="1" w:styleId="Listepuces2meniveau">
    <w:name w:val="Liste à puces 2ème niveau"/>
    <w:basedOn w:val="Normal"/>
    <w:rsid w:val="00C6757F"/>
    <w:pPr>
      <w:numPr>
        <w:numId w:val="11"/>
      </w:numPr>
      <w:spacing w:before="100" w:after="100"/>
      <w:jc w:val="left"/>
    </w:pPr>
    <w:rPr>
      <w:rFonts w:ascii="Arial" w:hAnsi="Arial"/>
    </w:rPr>
  </w:style>
  <w:style w:type="paragraph" w:styleId="Notedebasdepage">
    <w:name w:val="footnote text"/>
    <w:basedOn w:val="Normal"/>
    <w:rsid w:val="00C6757F"/>
    <w:pPr>
      <w:spacing w:after="0"/>
      <w:jc w:val="left"/>
    </w:pPr>
  </w:style>
  <w:style w:type="paragraph" w:customStyle="1" w:styleId="Style2">
    <w:name w:val="Style2"/>
    <w:basedOn w:val="Titre2"/>
    <w:rsid w:val="00C6757F"/>
  </w:style>
  <w:style w:type="paragraph" w:customStyle="1" w:styleId="Style3">
    <w:name w:val="Style3"/>
    <w:basedOn w:val="Normal"/>
    <w:rsid w:val="00C6757F"/>
    <w:pPr>
      <w:keepNext/>
      <w:numPr>
        <w:numId w:val="3"/>
      </w:numPr>
      <w:spacing w:before="240"/>
    </w:pPr>
    <w:rPr>
      <w:b/>
      <w:bCs/>
      <w:sz w:val="24"/>
    </w:rPr>
  </w:style>
  <w:style w:type="paragraph" w:customStyle="1" w:styleId="TitreAnnexe">
    <w:name w:val="Titre Annexe"/>
    <w:basedOn w:val="Normal"/>
    <w:rsid w:val="00C6757F"/>
    <w:rPr>
      <w:b/>
      <w:bCs/>
      <w:sz w:val="32"/>
      <w:szCs w:val="32"/>
    </w:rPr>
  </w:style>
  <w:style w:type="paragraph" w:customStyle="1" w:styleId="Style4">
    <w:name w:val="Style4"/>
    <w:basedOn w:val="Titre2"/>
    <w:rsid w:val="00C6757F"/>
    <w:pPr>
      <w:numPr>
        <w:numId w:val="7"/>
      </w:numPr>
    </w:pPr>
  </w:style>
  <w:style w:type="paragraph" w:customStyle="1" w:styleId="Style5">
    <w:name w:val="Style5"/>
    <w:basedOn w:val="Normal"/>
    <w:rsid w:val="00C6757F"/>
    <w:rPr>
      <w:rFonts w:ascii="Arial" w:hAnsi="Arial"/>
    </w:rPr>
  </w:style>
  <w:style w:type="paragraph" w:customStyle="1" w:styleId="Style6">
    <w:name w:val="Style6"/>
    <w:basedOn w:val="Normal"/>
    <w:rsid w:val="00C6757F"/>
    <w:rPr>
      <w:rFonts w:ascii="Arial" w:hAnsi="Arial"/>
    </w:rPr>
  </w:style>
  <w:style w:type="paragraph" w:customStyle="1" w:styleId="Style7">
    <w:name w:val="Style7"/>
    <w:basedOn w:val="Normal"/>
    <w:rsid w:val="00C6757F"/>
    <w:rPr>
      <w:rFonts w:ascii="Arial" w:hAnsi="Arial"/>
    </w:rPr>
  </w:style>
  <w:style w:type="paragraph" w:customStyle="1" w:styleId="Corpsdetexte1">
    <w:name w:val="Corps de texte 1"/>
    <w:basedOn w:val="Corpsdetexte"/>
    <w:rsid w:val="00C6757F"/>
    <w:pPr>
      <w:spacing w:before="0" w:after="0"/>
    </w:pPr>
    <w:rPr>
      <w:rFonts w:ascii="Arial" w:hAnsi="Arial" w:cs="Times New Roman"/>
      <w:b w:val="0"/>
      <w:bCs w:val="0"/>
      <w:i w:val="0"/>
      <w:iCs w:val="0"/>
    </w:rPr>
  </w:style>
  <w:style w:type="paragraph" w:customStyle="1" w:styleId="Titrannexe2">
    <w:name w:val="Titrannexe 2"/>
    <w:basedOn w:val="Titre1"/>
    <w:rsid w:val="00C6757F"/>
    <w:rPr>
      <w:caps w:val="0"/>
    </w:rPr>
  </w:style>
  <w:style w:type="paragraph" w:customStyle="1" w:styleId="Titre2Titre211Car">
    <w:name w:val="Titre 2.Titre 2 §1.§1 Car"/>
    <w:basedOn w:val="Normal"/>
    <w:next w:val="Normal"/>
    <w:rsid w:val="00C6757F"/>
    <w:pPr>
      <w:keepNext/>
      <w:widowControl w:val="0"/>
      <w:overflowPunct w:val="0"/>
      <w:autoSpaceDE w:val="0"/>
      <w:spacing w:before="240"/>
      <w:textAlignment w:val="baseline"/>
    </w:pPr>
    <w:rPr>
      <w:b/>
      <w:bCs/>
      <w:sz w:val="24"/>
      <w:szCs w:val="24"/>
    </w:rPr>
  </w:style>
  <w:style w:type="paragraph" w:customStyle="1" w:styleId="StyleTitre2Avant12ptAprs3pt">
    <w:name w:val="Style Titre 2 + Avant : 12 pt Après : 3 pt"/>
    <w:basedOn w:val="Titre2"/>
    <w:next w:val="Normal"/>
    <w:rsid w:val="00C6757F"/>
    <w:pPr>
      <w:numPr>
        <w:numId w:val="6"/>
      </w:numPr>
      <w:overflowPunct w:val="0"/>
      <w:autoSpaceDE w:val="0"/>
      <w:ind w:left="576" w:hanging="576"/>
      <w:textAlignment w:val="baseline"/>
    </w:pPr>
    <w:rPr>
      <w:szCs w:val="24"/>
    </w:rPr>
  </w:style>
  <w:style w:type="paragraph" w:styleId="Retraitcorpsdetexte">
    <w:name w:val="Body Text Indent"/>
    <w:basedOn w:val="Normal"/>
    <w:rsid w:val="00C6757F"/>
    <w:pPr>
      <w:spacing w:after="120"/>
      <w:ind w:left="283"/>
    </w:pPr>
  </w:style>
  <w:style w:type="paragraph" w:customStyle="1" w:styleId="TitrAnnexe">
    <w:name w:val="TitrAnnexe"/>
    <w:basedOn w:val="Normal"/>
    <w:rsid w:val="00C6757F"/>
    <w:pPr>
      <w:keepNext/>
      <w:widowControl w:val="0"/>
      <w:numPr>
        <w:numId w:val="5"/>
      </w:numPr>
      <w:overflowPunct w:val="0"/>
      <w:autoSpaceDE w:val="0"/>
      <w:spacing w:before="240" w:after="240"/>
      <w:jc w:val="left"/>
      <w:textAlignment w:val="baseline"/>
    </w:pPr>
    <w:rPr>
      <w:b/>
      <w:bCs/>
      <w:caps/>
      <w:kern w:val="2"/>
      <w:sz w:val="24"/>
      <w:szCs w:val="28"/>
    </w:rPr>
  </w:style>
  <w:style w:type="paragraph" w:customStyle="1" w:styleId="StyleTitre1CentrAvant0cmSuspendu05cmAprs6">
    <w:name w:val="Style Titre 1 + Centré Avant : 0 cm Suspendu : 05 cm Après : 6 ..."/>
    <w:basedOn w:val="Titre1"/>
    <w:rsid w:val="00C6757F"/>
    <w:pPr>
      <w:keepNext/>
      <w:numPr>
        <w:numId w:val="9"/>
      </w:numPr>
      <w:spacing w:before="360" w:after="360"/>
      <w:jc w:val="center"/>
    </w:pPr>
    <w:rPr>
      <w:rFonts w:ascii="Verdana" w:hAnsi="Verdana" w:cs="Times New Roman"/>
      <w:caps w:val="0"/>
      <w:sz w:val="20"/>
      <w:szCs w:val="24"/>
    </w:rPr>
  </w:style>
  <w:style w:type="paragraph" w:customStyle="1" w:styleId="CarCarCarCar">
    <w:name w:val="Car Car Car Car"/>
    <w:basedOn w:val="Normal"/>
    <w:rsid w:val="00C6757F"/>
    <w:pPr>
      <w:spacing w:after="160" w:line="240" w:lineRule="exact"/>
      <w:jc w:val="left"/>
    </w:pPr>
    <w:rPr>
      <w:rFonts w:ascii="Tahoma" w:hAnsi="Tahoma" w:cs="Times New Roman"/>
      <w:lang w:val="en-US"/>
    </w:rPr>
  </w:style>
  <w:style w:type="paragraph" w:customStyle="1" w:styleId="CarCarCar">
    <w:name w:val="Car Car Car"/>
    <w:basedOn w:val="Normal"/>
    <w:rsid w:val="00C6757F"/>
    <w:pPr>
      <w:spacing w:after="240"/>
    </w:pPr>
    <w:rPr>
      <w:rFonts w:cs="Times New Roman"/>
      <w:b/>
      <w:caps/>
      <w:sz w:val="24"/>
    </w:rPr>
  </w:style>
  <w:style w:type="paragraph" w:customStyle="1" w:styleId="StyleTitre210ptCar">
    <w:name w:val="Style Titre 2 + 10 pt Car"/>
    <w:basedOn w:val="Titre2"/>
    <w:rsid w:val="00C6757F"/>
    <w:rPr>
      <w:sz w:val="20"/>
    </w:rPr>
  </w:style>
  <w:style w:type="paragraph" w:customStyle="1" w:styleId="StyleStyle210pt">
    <w:name w:val="Style Style2 + 10 pt"/>
    <w:basedOn w:val="Style2"/>
    <w:rsid w:val="00C6757F"/>
    <w:pPr>
      <w:spacing w:before="120" w:after="120"/>
    </w:pPr>
    <w:rPr>
      <w:sz w:val="20"/>
    </w:rPr>
  </w:style>
  <w:style w:type="paragraph" w:customStyle="1" w:styleId="SECTIONTITRE1">
    <w:name w:val="SECTION TITRE 1"/>
    <w:basedOn w:val="Titre1"/>
    <w:rsid w:val="00C6757F"/>
    <w:pPr>
      <w:numPr>
        <w:numId w:val="2"/>
      </w:numPr>
    </w:pPr>
    <w:rPr>
      <w:rFonts w:ascii="Verdana" w:hAnsi="Verdana" w:cs="Verdana"/>
      <w:sz w:val="22"/>
      <w:szCs w:val="22"/>
    </w:rPr>
  </w:style>
  <w:style w:type="paragraph" w:customStyle="1" w:styleId="StyleStyleTitre210ptToutenmajuscule">
    <w:name w:val="Style Style Titre 2 + 10 pt + Tout en majuscule"/>
    <w:basedOn w:val="StyleTitre210ptCar"/>
    <w:rsid w:val="00C6757F"/>
  </w:style>
  <w:style w:type="paragraph" w:customStyle="1" w:styleId="Corpsdetexte21">
    <w:name w:val="Corps de texte 21"/>
    <w:basedOn w:val="Normal"/>
    <w:rsid w:val="00C6757F"/>
    <w:pPr>
      <w:overflowPunct w:val="0"/>
      <w:autoSpaceDE w:val="0"/>
      <w:textAlignment w:val="baseline"/>
    </w:pPr>
    <w:rPr>
      <w:rFonts w:ascii="Times New Roman" w:hAnsi="Times New Roman" w:cs="Times New Roman"/>
      <w:sz w:val="24"/>
    </w:rPr>
  </w:style>
  <w:style w:type="paragraph" w:styleId="Textedebulles">
    <w:name w:val="Balloon Text"/>
    <w:basedOn w:val="Normal"/>
    <w:rsid w:val="00C6757F"/>
    <w:rPr>
      <w:rFonts w:ascii="Tahoma" w:hAnsi="Tahoma" w:cs="Tahoma"/>
      <w:sz w:val="16"/>
      <w:szCs w:val="16"/>
    </w:rPr>
  </w:style>
  <w:style w:type="paragraph" w:customStyle="1" w:styleId="CarCarCarCarCarCar1CarCarCar">
    <w:name w:val="Car Car Car Car Car Car1 Car Car Car"/>
    <w:basedOn w:val="Normal"/>
    <w:rsid w:val="00C6757F"/>
    <w:pPr>
      <w:spacing w:after="160" w:line="240" w:lineRule="exact"/>
      <w:jc w:val="left"/>
    </w:pPr>
    <w:rPr>
      <w:rFonts w:ascii="Tahoma" w:hAnsi="Tahoma" w:cs="Times New Roman"/>
      <w:lang w:val="en-US"/>
    </w:rPr>
  </w:style>
  <w:style w:type="paragraph" w:customStyle="1" w:styleId="Retraitcorpsdetexte31">
    <w:name w:val="Retrait corps de texte 31"/>
    <w:basedOn w:val="Normal"/>
    <w:rsid w:val="00C6757F"/>
    <w:pPr>
      <w:spacing w:after="120"/>
      <w:ind w:left="283"/>
    </w:pPr>
    <w:rPr>
      <w:sz w:val="16"/>
      <w:szCs w:val="16"/>
    </w:rPr>
  </w:style>
  <w:style w:type="paragraph" w:customStyle="1" w:styleId="Retraitcorpsdetexte22">
    <w:name w:val="Retrait corps de texte 22"/>
    <w:basedOn w:val="Normal"/>
    <w:rsid w:val="00C6757F"/>
    <w:pPr>
      <w:spacing w:after="120" w:line="480" w:lineRule="auto"/>
      <w:ind w:left="283"/>
    </w:pPr>
  </w:style>
  <w:style w:type="paragraph" w:customStyle="1" w:styleId="CarCarCarCarCarCar">
    <w:name w:val="Car Car Car Car Car Car"/>
    <w:basedOn w:val="Normal"/>
    <w:rsid w:val="00C6757F"/>
    <w:pPr>
      <w:spacing w:after="240"/>
    </w:pPr>
    <w:rPr>
      <w:rFonts w:cs="Times New Roman"/>
      <w:b/>
      <w:caps/>
      <w:sz w:val="24"/>
    </w:rPr>
  </w:style>
  <w:style w:type="paragraph" w:customStyle="1" w:styleId="CarCarCarCarCarCarCar1">
    <w:name w:val="Car Car Car Car Car Car Car1"/>
    <w:basedOn w:val="Normal"/>
    <w:rsid w:val="00C6757F"/>
    <w:pPr>
      <w:spacing w:after="160" w:line="240" w:lineRule="exact"/>
    </w:pPr>
    <w:rPr>
      <w:rFonts w:ascii="Tahoma" w:hAnsi="Tahoma" w:cs="Times New Roman"/>
      <w:lang w:val="en-US"/>
    </w:rPr>
  </w:style>
  <w:style w:type="paragraph" w:customStyle="1" w:styleId="WW-CarCarCarCar">
    <w:name w:val="WW-Car Car Car Car"/>
    <w:basedOn w:val="Normal"/>
    <w:rsid w:val="00C6757F"/>
    <w:pPr>
      <w:spacing w:after="240"/>
    </w:pPr>
    <w:rPr>
      <w:rFonts w:cs="Times New Roman"/>
      <w:b/>
      <w:caps/>
      <w:sz w:val="24"/>
    </w:rPr>
  </w:style>
  <w:style w:type="paragraph" w:customStyle="1" w:styleId="CarCarCarCarCarCarCarCarCarCarCarCarCarCarCarCar">
    <w:name w:val="Car Car Car Car Car Car Car Car Car Car Car Car Car Car Car Car"/>
    <w:basedOn w:val="Normal"/>
    <w:rsid w:val="00C6757F"/>
    <w:pPr>
      <w:spacing w:after="160" w:line="240" w:lineRule="exact"/>
      <w:jc w:val="left"/>
    </w:pPr>
    <w:rPr>
      <w:rFonts w:ascii="Tahoma" w:hAnsi="Tahoma" w:cs="Times New Roman"/>
      <w:lang w:val="en-US"/>
    </w:rPr>
  </w:style>
  <w:style w:type="paragraph" w:customStyle="1" w:styleId="Section">
    <w:name w:val="Section"/>
    <w:basedOn w:val="Titre1"/>
    <w:next w:val="Titre2Titre211Car"/>
    <w:rsid w:val="00C6757F"/>
    <w:pPr>
      <w:keepNext/>
      <w:spacing w:after="240"/>
    </w:pPr>
    <w:rPr>
      <w:rFonts w:ascii="Verdana" w:hAnsi="Verdana" w:cs="Verdana"/>
      <w:sz w:val="24"/>
      <w:szCs w:val="24"/>
    </w:rPr>
  </w:style>
  <w:style w:type="paragraph" w:customStyle="1" w:styleId="StyleTitre210pt">
    <w:name w:val="Style Titre 2 + 10 pt"/>
    <w:basedOn w:val="Titre2"/>
    <w:rsid w:val="00C6757F"/>
    <w:pPr>
      <w:spacing w:before="120" w:after="120"/>
    </w:pPr>
    <w:rPr>
      <w:sz w:val="20"/>
    </w:rPr>
  </w:style>
  <w:style w:type="paragraph" w:customStyle="1" w:styleId="StyleAvant3ptAprs3ptInterlignesimple">
    <w:name w:val="Style Avant : 3 pt Après : 3 pt Interligne : simple"/>
    <w:basedOn w:val="Normal"/>
    <w:rsid w:val="00C6757F"/>
    <w:pPr>
      <w:numPr>
        <w:numId w:val="4"/>
      </w:numPr>
    </w:pPr>
  </w:style>
  <w:style w:type="paragraph" w:customStyle="1" w:styleId="Enumer1">
    <w:name w:val="Enumer1"/>
    <w:basedOn w:val="Normal"/>
    <w:rsid w:val="00C6757F"/>
    <w:pPr>
      <w:numPr>
        <w:numId w:val="8"/>
      </w:numPr>
      <w:spacing w:after="0"/>
      <w:ind w:left="924" w:hanging="357"/>
    </w:pPr>
    <w:rPr>
      <w:rFonts w:ascii="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rsid w:val="00C6757F"/>
    <w:pPr>
      <w:spacing w:after="160" w:line="240" w:lineRule="exact"/>
      <w:jc w:val="left"/>
    </w:pPr>
    <w:rPr>
      <w:rFonts w:ascii="Tahoma" w:hAnsi="Tahoma" w:cs="Times New Roman"/>
      <w:lang w:val="en-US"/>
    </w:rPr>
  </w:style>
  <w:style w:type="paragraph" w:customStyle="1" w:styleId="StyleStyleStyleTitre2Avant12ptAprs3ptAvant6">
    <w:name w:val="Style Style Style Titre 2 + Avant : 12 pt Après : 3 pt + Avant : 6 ..."/>
    <w:basedOn w:val="Normal"/>
    <w:rsid w:val="00C6757F"/>
    <w:pPr>
      <w:keepNext/>
      <w:spacing w:before="120" w:after="120"/>
    </w:pPr>
    <w:rPr>
      <w:rFonts w:cs="Times New Roman"/>
      <w:b/>
      <w:bCs/>
    </w:rPr>
  </w:style>
  <w:style w:type="paragraph" w:customStyle="1" w:styleId="Nomral">
    <w:name w:val="Nomral"/>
    <w:basedOn w:val="SECTIONTITRE1"/>
    <w:rsid w:val="00C6757F"/>
    <w:pPr>
      <w:numPr>
        <w:numId w:val="0"/>
      </w:numPr>
    </w:pPr>
    <w:rPr>
      <w:i/>
      <w:color w:val="0000FF"/>
    </w:rPr>
  </w:style>
  <w:style w:type="paragraph" w:customStyle="1" w:styleId="StyleStyle3LatinTimesNewRomanComplexeTimesNewRoman">
    <w:name w:val="Style Style3 + (Latin) Times New Roman (Complexe) Times New Roman..."/>
    <w:basedOn w:val="Normal"/>
    <w:rsid w:val="00C6757F"/>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rsid w:val="00C6757F"/>
    <w:pPr>
      <w:overflowPunct w:val="0"/>
      <w:autoSpaceDE w:val="0"/>
      <w:spacing w:before="0" w:after="120"/>
      <w:ind w:left="284"/>
      <w:textAlignment w:val="baseline"/>
    </w:pPr>
    <w:rPr>
      <w:rFonts w:ascii="Arial" w:hAnsi="Arial" w:cs="Times New Roman"/>
    </w:rPr>
  </w:style>
  <w:style w:type="paragraph" w:styleId="NormalWeb">
    <w:name w:val="Normal (Web)"/>
    <w:basedOn w:val="Normal"/>
    <w:rsid w:val="00C6757F"/>
    <w:pPr>
      <w:spacing w:before="100" w:after="100"/>
      <w:jc w:val="left"/>
    </w:pPr>
    <w:rPr>
      <w:rFonts w:ascii="Times New Roman" w:eastAsia="MS Mincho" w:hAnsi="Times New Roman" w:cs="Times New Roman"/>
      <w:sz w:val="24"/>
      <w:szCs w:val="24"/>
      <w:lang w:eastAsia="ja-JP"/>
    </w:rPr>
  </w:style>
  <w:style w:type="paragraph" w:customStyle="1" w:styleId="Commentaire1">
    <w:name w:val="Commentaire1"/>
    <w:basedOn w:val="Normal"/>
    <w:rsid w:val="00C6757F"/>
    <w:rPr>
      <w:rFonts w:cs="Times New Roman"/>
    </w:rPr>
  </w:style>
  <w:style w:type="paragraph" w:styleId="Objetducommentaire">
    <w:name w:val="annotation subject"/>
    <w:basedOn w:val="Commentaire1"/>
    <w:next w:val="Commentaire1"/>
    <w:rsid w:val="00C6757F"/>
    <w:rPr>
      <w:b/>
      <w:bCs/>
    </w:rPr>
  </w:style>
  <w:style w:type="paragraph" w:customStyle="1" w:styleId="NormalNT">
    <w:name w:val="Normal NT"/>
    <w:basedOn w:val="Normal"/>
    <w:rsid w:val="00C6757F"/>
    <w:pPr>
      <w:spacing w:before="0" w:after="120"/>
      <w:ind w:firstLine="567"/>
    </w:pPr>
    <w:rPr>
      <w:rFonts w:ascii="Arial" w:hAnsi="Arial" w:cs="Times New Roman"/>
    </w:rPr>
  </w:style>
  <w:style w:type="paragraph" w:customStyle="1" w:styleId="Style1">
    <w:name w:val="Style1"/>
    <w:basedOn w:val="Normal"/>
    <w:rsid w:val="00C6757F"/>
    <w:pPr>
      <w:widowControl w:val="0"/>
    </w:pPr>
    <w:rPr>
      <w:rFonts w:ascii="Century Gothic" w:hAnsi="Century Gothic" w:cs="Times New Roman"/>
      <w:szCs w:val="24"/>
    </w:rPr>
  </w:style>
  <w:style w:type="paragraph" w:customStyle="1" w:styleId="Dila">
    <w:name w:val="Dila"/>
    <w:basedOn w:val="Normal"/>
    <w:rsid w:val="00C6757F"/>
    <w:pPr>
      <w:overflowPunct w:val="0"/>
      <w:autoSpaceDE w:val="0"/>
      <w:spacing w:before="0" w:after="120"/>
      <w:textAlignment w:val="baseline"/>
    </w:pPr>
    <w:rPr>
      <w:rFonts w:cs="Times New Roman"/>
    </w:rPr>
  </w:style>
  <w:style w:type="paragraph" w:customStyle="1" w:styleId="CANBT">
    <w:name w:val="CANBT"/>
    <w:basedOn w:val="Normal"/>
    <w:rsid w:val="00C6757F"/>
    <w:pPr>
      <w:widowControl w:val="0"/>
      <w:spacing w:before="0" w:after="120"/>
    </w:pPr>
    <w:rPr>
      <w:rFonts w:cs="Times New Roman"/>
    </w:rPr>
  </w:style>
  <w:style w:type="paragraph" w:styleId="Rvision">
    <w:name w:val="Revision"/>
    <w:rsid w:val="00C6757F"/>
    <w:pPr>
      <w:suppressAutoHyphens/>
    </w:pPr>
    <w:rPr>
      <w:rFonts w:ascii="Verdana" w:hAnsi="Verdana" w:cs="Arial"/>
      <w:lang w:eastAsia="zh-CN"/>
    </w:rPr>
  </w:style>
  <w:style w:type="paragraph" w:customStyle="1" w:styleId="western">
    <w:name w:val="western"/>
    <w:basedOn w:val="Normal"/>
    <w:rsid w:val="00C6757F"/>
    <w:pPr>
      <w:autoSpaceDE w:val="0"/>
      <w:spacing w:before="62" w:after="62" w:line="312" w:lineRule="auto"/>
      <w:jc w:val="center"/>
    </w:pPr>
    <w:rPr>
      <w:rFonts w:ascii="Arial" w:hAnsi="Arial"/>
      <w:b/>
      <w:bCs/>
      <w:color w:val="000000"/>
      <w:sz w:val="28"/>
      <w:szCs w:val="28"/>
    </w:rPr>
  </w:style>
  <w:style w:type="paragraph" w:styleId="Paragraphedeliste">
    <w:name w:val="List Paragraph"/>
    <w:basedOn w:val="Normal"/>
    <w:uiPriority w:val="34"/>
    <w:qFormat/>
    <w:rsid w:val="00C6757F"/>
    <w:pPr>
      <w:ind w:left="720"/>
      <w:contextualSpacing/>
    </w:pPr>
  </w:style>
  <w:style w:type="paragraph" w:customStyle="1" w:styleId="pagedegarde">
    <w:name w:val="page de garde"/>
    <w:basedOn w:val="Normal"/>
    <w:rsid w:val="00C6757F"/>
    <w:pPr>
      <w:spacing w:before="120" w:after="0"/>
      <w:jc w:val="center"/>
    </w:pPr>
    <w:rPr>
      <w:rFonts w:ascii="Times New Roman" w:hAnsi="Times New Roman" w:cs="Times New Roman"/>
      <w:sz w:val="26"/>
      <w:szCs w:val="26"/>
    </w:rPr>
  </w:style>
  <w:style w:type="paragraph" w:customStyle="1" w:styleId="2Centr">
    <w:name w:val="2 Centré"/>
    <w:basedOn w:val="Normal"/>
    <w:rsid w:val="00C6757F"/>
    <w:pPr>
      <w:autoSpaceDE w:val="0"/>
      <w:spacing w:before="0" w:after="0"/>
      <w:jc w:val="center"/>
    </w:pPr>
    <w:rPr>
      <w:rFonts w:ascii="Arial" w:eastAsia="MS Mincho" w:hAnsi="Arial" w:cs="Times New Roman"/>
      <w:sz w:val="22"/>
      <w:szCs w:val="24"/>
    </w:rPr>
  </w:style>
  <w:style w:type="paragraph" w:customStyle="1" w:styleId="ServiceInfoHeader">
    <w:name w:val="Service Info Header"/>
    <w:basedOn w:val="Normal"/>
    <w:next w:val="Corpsdetexte"/>
    <w:rsid w:val="00C6757F"/>
    <w:pPr>
      <w:widowControl w:val="0"/>
      <w:tabs>
        <w:tab w:val="right" w:pos="9026"/>
      </w:tabs>
      <w:spacing w:before="0" w:after="0"/>
      <w:jc w:val="right"/>
    </w:pPr>
    <w:rPr>
      <w:rFonts w:ascii="Arial" w:eastAsia="Arial" w:hAnsi="Arial" w:cs="Times New Roman"/>
      <w:b/>
      <w:bCs/>
      <w:sz w:val="24"/>
      <w:szCs w:val="24"/>
    </w:rPr>
  </w:style>
  <w:style w:type="paragraph" w:customStyle="1" w:styleId="Commentaire2">
    <w:name w:val="Commentaire2"/>
    <w:basedOn w:val="Normal"/>
    <w:rsid w:val="00C6757F"/>
    <w:rPr>
      <w:rFonts w:cs="Times New Roman"/>
    </w:rPr>
  </w:style>
  <w:style w:type="paragraph" w:customStyle="1" w:styleId="Commentaire3">
    <w:name w:val="Commentaire3"/>
    <w:basedOn w:val="Normal"/>
    <w:rsid w:val="00C6757F"/>
  </w:style>
  <w:style w:type="paragraph" w:customStyle="1" w:styleId="Contenudetableau">
    <w:name w:val="Contenu de tableau"/>
    <w:basedOn w:val="Normal"/>
    <w:rsid w:val="00C6757F"/>
    <w:pPr>
      <w:suppressLineNumbers/>
    </w:pPr>
  </w:style>
  <w:style w:type="paragraph" w:customStyle="1" w:styleId="Titredetableau">
    <w:name w:val="Titre de tableau"/>
    <w:basedOn w:val="Contenudetableau"/>
    <w:rsid w:val="00C6757F"/>
    <w:pPr>
      <w:jc w:val="center"/>
    </w:pPr>
    <w:rPr>
      <w:b/>
      <w:bCs/>
    </w:rPr>
  </w:style>
  <w:style w:type="paragraph" w:styleId="Titre">
    <w:name w:val="Title"/>
    <w:basedOn w:val="Normal"/>
    <w:next w:val="Normal"/>
    <w:link w:val="TitreCar1"/>
    <w:uiPriority w:val="10"/>
    <w:qFormat/>
    <w:rsid w:val="00026881"/>
    <w:pPr>
      <w:spacing w:before="0" w:after="0"/>
      <w:contextualSpacing/>
    </w:pPr>
    <w:rPr>
      <w:rFonts w:asciiTheme="majorHAnsi" w:eastAsiaTheme="majorEastAsia" w:hAnsiTheme="majorHAnsi" w:cstheme="majorBidi"/>
      <w:spacing w:val="-10"/>
      <w:kern w:val="28"/>
      <w:sz w:val="56"/>
      <w:szCs w:val="56"/>
    </w:rPr>
  </w:style>
  <w:style w:type="character" w:customStyle="1" w:styleId="TitreCar1">
    <w:name w:val="Titre Car1"/>
    <w:basedOn w:val="Policepardfaut"/>
    <w:link w:val="Titre"/>
    <w:uiPriority w:val="10"/>
    <w:rsid w:val="00026881"/>
    <w:rPr>
      <w:rFonts w:asciiTheme="majorHAnsi" w:eastAsiaTheme="majorEastAsia" w:hAnsiTheme="majorHAnsi" w:cstheme="majorBidi"/>
      <w:spacing w:val="-10"/>
      <w:kern w:val="28"/>
      <w:sz w:val="56"/>
      <w:szCs w:val="56"/>
      <w:lang w:eastAsia="zh-CN"/>
    </w:rPr>
  </w:style>
  <w:style w:type="character" w:styleId="Marquedecommentaire">
    <w:name w:val="annotation reference"/>
    <w:basedOn w:val="Policepardfaut"/>
    <w:uiPriority w:val="99"/>
    <w:semiHidden/>
    <w:unhideWhenUsed/>
    <w:rsid w:val="00BA15B2"/>
    <w:rPr>
      <w:sz w:val="16"/>
      <w:szCs w:val="16"/>
    </w:rPr>
  </w:style>
  <w:style w:type="paragraph" w:styleId="Commentaire">
    <w:name w:val="annotation text"/>
    <w:basedOn w:val="Normal"/>
    <w:link w:val="CommentaireCar3"/>
    <w:uiPriority w:val="99"/>
    <w:unhideWhenUsed/>
    <w:rsid w:val="00BA15B2"/>
  </w:style>
  <w:style w:type="character" w:customStyle="1" w:styleId="CommentaireCar3">
    <w:name w:val="Commentaire Car3"/>
    <w:basedOn w:val="Policepardfaut"/>
    <w:link w:val="Commentaire"/>
    <w:uiPriority w:val="99"/>
    <w:rsid w:val="00BA15B2"/>
    <w:rPr>
      <w:rFonts w:ascii="Verdana" w:hAnsi="Verdana" w:cs="Arial"/>
      <w:lang w:eastAsia="zh-CN"/>
    </w:rPr>
  </w:style>
  <w:style w:type="character" w:customStyle="1" w:styleId="Titre1Car">
    <w:name w:val="Titre 1 Car"/>
    <w:basedOn w:val="Policepardfaut"/>
    <w:link w:val="Titre1"/>
    <w:rsid w:val="00777BBB"/>
    <w:rPr>
      <w:rFonts w:ascii="Arial" w:hAnsi="Arial" w:cs="Arial"/>
      <w:b/>
      <w:bCs/>
      <w:caps/>
      <w:sz w:val="28"/>
      <w:szCs w:val="28"/>
      <w:lang w:eastAsia="zh-CN"/>
    </w:rPr>
  </w:style>
  <w:style w:type="character" w:customStyle="1" w:styleId="Titre2Car">
    <w:name w:val="Titre 2 Car"/>
    <w:basedOn w:val="Policepardfaut"/>
    <w:link w:val="Titre2"/>
    <w:rsid w:val="009463BB"/>
    <w:rPr>
      <w:rFonts w:ascii="Verdana" w:hAnsi="Verdana" w:cs="Arial"/>
      <w:b/>
      <w:b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58805">
      <w:bodyDiv w:val="1"/>
      <w:marLeft w:val="0"/>
      <w:marRight w:val="0"/>
      <w:marTop w:val="0"/>
      <w:marBottom w:val="0"/>
      <w:divBdr>
        <w:top w:val="none" w:sz="0" w:space="0" w:color="auto"/>
        <w:left w:val="none" w:sz="0" w:space="0" w:color="auto"/>
        <w:bottom w:val="none" w:sz="0" w:space="0" w:color="auto"/>
        <w:right w:val="none" w:sz="0" w:space="0" w:color="auto"/>
      </w:divBdr>
    </w:div>
    <w:div w:id="414982041">
      <w:bodyDiv w:val="1"/>
      <w:marLeft w:val="0"/>
      <w:marRight w:val="0"/>
      <w:marTop w:val="0"/>
      <w:marBottom w:val="0"/>
      <w:divBdr>
        <w:top w:val="none" w:sz="0" w:space="0" w:color="auto"/>
        <w:left w:val="none" w:sz="0" w:space="0" w:color="auto"/>
        <w:bottom w:val="none" w:sz="0" w:space="0" w:color="auto"/>
        <w:right w:val="none" w:sz="0" w:space="0" w:color="auto"/>
      </w:divBdr>
    </w:div>
    <w:div w:id="429935096">
      <w:bodyDiv w:val="1"/>
      <w:marLeft w:val="0"/>
      <w:marRight w:val="0"/>
      <w:marTop w:val="0"/>
      <w:marBottom w:val="0"/>
      <w:divBdr>
        <w:top w:val="none" w:sz="0" w:space="0" w:color="auto"/>
        <w:left w:val="none" w:sz="0" w:space="0" w:color="auto"/>
        <w:bottom w:val="none" w:sz="0" w:space="0" w:color="auto"/>
        <w:right w:val="none" w:sz="0" w:space="0" w:color="auto"/>
      </w:divBdr>
    </w:div>
    <w:div w:id="599682091">
      <w:bodyDiv w:val="1"/>
      <w:marLeft w:val="0"/>
      <w:marRight w:val="0"/>
      <w:marTop w:val="0"/>
      <w:marBottom w:val="0"/>
      <w:divBdr>
        <w:top w:val="none" w:sz="0" w:space="0" w:color="auto"/>
        <w:left w:val="none" w:sz="0" w:space="0" w:color="auto"/>
        <w:bottom w:val="none" w:sz="0" w:space="0" w:color="auto"/>
        <w:right w:val="none" w:sz="0" w:space="0" w:color="auto"/>
      </w:divBdr>
    </w:div>
    <w:div w:id="675349304">
      <w:bodyDiv w:val="1"/>
      <w:marLeft w:val="0"/>
      <w:marRight w:val="0"/>
      <w:marTop w:val="0"/>
      <w:marBottom w:val="0"/>
      <w:divBdr>
        <w:top w:val="none" w:sz="0" w:space="0" w:color="auto"/>
        <w:left w:val="none" w:sz="0" w:space="0" w:color="auto"/>
        <w:bottom w:val="none" w:sz="0" w:space="0" w:color="auto"/>
        <w:right w:val="none" w:sz="0" w:space="0" w:color="auto"/>
      </w:divBdr>
    </w:div>
    <w:div w:id="15283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eate a new document." ma:contentTypeScope="" ma:versionID="5f388953cb9ab59968f192474497c806">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80a3ab5aef2a9b5c7623cfa2b85d68f4"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2F51D-E86C-42AD-9E20-9542151FAB49}">
  <ds:schemaRefs>
    <ds:schemaRef ds:uri="http://schemas.microsoft.com/office/2006/metadata/properties"/>
    <ds:schemaRef ds:uri="http://schemas.microsoft.com/office/infopath/2007/PartnerControls"/>
    <ds:schemaRef ds:uri="86a977c2-3480-41b3-93ec-70150c7e3b4d"/>
    <ds:schemaRef ds:uri="df33ee8a-a8f1-4ce5-8c48-74c0cde19586"/>
  </ds:schemaRefs>
</ds:datastoreItem>
</file>

<file path=customXml/itemProps2.xml><?xml version="1.0" encoding="utf-8"?>
<ds:datastoreItem xmlns:ds="http://schemas.openxmlformats.org/officeDocument/2006/customXml" ds:itemID="{FD0ACCEA-5DB6-4E5E-AA27-CEE3F17F5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9F56E-73D4-495B-B832-686C69542B24}">
  <ds:schemaRefs>
    <ds:schemaRef ds:uri="http://schemas.microsoft.com/sharepoint/v3/contenttype/forms"/>
  </ds:schemaRefs>
</ds:datastoreItem>
</file>

<file path=customXml/itemProps4.xml><?xml version="1.0" encoding="utf-8"?>
<ds:datastoreItem xmlns:ds="http://schemas.openxmlformats.org/officeDocument/2006/customXml" ds:itemID="{82B43C92-2873-4D8F-80F9-09AF5FCC0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6</Pages>
  <Words>877</Words>
  <Characters>4824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FILLATRE Eva</dc:creator>
  <cp:keywords/>
  <cp:lastModifiedBy>JARDET Paul</cp:lastModifiedBy>
  <cp:revision>527</cp:revision>
  <cp:lastPrinted>1900-01-01T17:00:00Z</cp:lastPrinted>
  <dcterms:created xsi:type="dcterms:W3CDTF">2023-04-20T06:48:00Z</dcterms:created>
  <dcterms:modified xsi:type="dcterms:W3CDTF">2026-01-29T09:50:00Z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ies>
</file>